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p>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7753DD">
            <w:pPr>
              <w:jc w:val="right"/>
              <w:rPr>
                <w:rFonts w:ascii="Times New Roman" w:hAnsi="Times New Roman"/>
                <w:sz w:val="24"/>
              </w:rPr>
            </w:pPr>
            <w:r w:rsidRPr="00C561F7">
              <w:rPr>
                <w:rFonts w:ascii="Times New Roman" w:hAnsi="Times New Roman"/>
                <w:sz w:val="24"/>
              </w:rPr>
              <w:t xml:space="preserve">Протокол  № </w:t>
            </w:r>
            <w:r w:rsidR="007753DD">
              <w:rPr>
                <w:rFonts w:ascii="Times New Roman" w:hAnsi="Times New Roman"/>
                <w:sz w:val="24"/>
              </w:rPr>
              <w:t>268</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7753DD">
            <w:pPr>
              <w:jc w:val="right"/>
              <w:rPr>
                <w:rFonts w:ascii="Times New Roman" w:hAnsi="Times New Roman"/>
                <w:sz w:val="24"/>
              </w:rPr>
            </w:pPr>
            <w:r w:rsidRPr="00C561F7">
              <w:rPr>
                <w:rFonts w:ascii="Times New Roman" w:hAnsi="Times New Roman"/>
                <w:sz w:val="24"/>
              </w:rPr>
              <w:t>«</w:t>
            </w:r>
            <w:r w:rsidR="007753DD">
              <w:rPr>
                <w:rFonts w:ascii="Times New Roman" w:hAnsi="Times New Roman"/>
                <w:sz w:val="24"/>
              </w:rPr>
              <w:t>25</w:t>
            </w:r>
            <w:r w:rsidRPr="00C561F7">
              <w:rPr>
                <w:rFonts w:ascii="Times New Roman" w:hAnsi="Times New Roman"/>
                <w:sz w:val="24"/>
              </w:rPr>
              <w:t>»</w:t>
            </w:r>
            <w:r w:rsidR="007753DD">
              <w:rPr>
                <w:rFonts w:ascii="Times New Roman" w:hAnsi="Times New Roman"/>
                <w:sz w:val="24"/>
              </w:rPr>
              <w:t xml:space="preserve"> декабря 2015</w:t>
            </w:r>
            <w:r w:rsidRPr="00C561F7">
              <w:rPr>
                <w:rFonts w:ascii="Times New Roman" w:hAnsi="Times New Roman"/>
                <w:sz w:val="24"/>
              </w:rPr>
              <w:t xml:space="preserve"> г.</w:t>
            </w:r>
          </w:p>
        </w:tc>
      </w:tr>
    </w:tbl>
    <w:p w:rsidR="00DE7BED" w:rsidRPr="00C561F7" w:rsidRDefault="00DE7BED" w:rsidP="00DE7BED">
      <w:pPr>
        <w:rPr>
          <w:rFonts w:ascii="Times New Roman" w:hAnsi="Times New Roman"/>
          <w:sz w:val="24"/>
        </w:rPr>
      </w:pPr>
    </w:p>
    <w:p w:rsidR="00641B85" w:rsidRPr="00C561F7" w:rsidRDefault="00641B85" w:rsidP="00DE7BED">
      <w:pPr>
        <w:rPr>
          <w:rFonts w:ascii="Times New Roman" w:hAnsi="Times New Roman"/>
          <w:vanish/>
          <w:sz w:val="24"/>
        </w:rPr>
      </w:pPr>
    </w:p>
    <w:p w:rsidR="00DE7BED" w:rsidRPr="00C561F7"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5</w:t>
      </w:r>
      <w:r w:rsidR="00020847">
        <w:rPr>
          <w:rFonts w:ascii="Times New Roman" w:hAnsi="Times New Roman"/>
          <w:sz w:val="24"/>
        </w:rPr>
        <w:t>29</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 xml:space="preserve">-2015 от </w:t>
      </w:r>
      <w:r w:rsidR="007753DD">
        <w:rPr>
          <w:rFonts w:ascii="Times New Roman" w:hAnsi="Times New Roman"/>
          <w:sz w:val="24"/>
        </w:rPr>
        <w:t>«28» декабря 2015г.</w:t>
      </w:r>
    </w:p>
    <w:p w:rsidR="00DE7BED" w:rsidRPr="00C561F7" w:rsidRDefault="00DE7BED" w:rsidP="00DE7BED">
      <w:pPr>
        <w:jc w:val="both"/>
        <w:rPr>
          <w:rFonts w:ascii="Times New Roman" w:hAnsi="Times New Roman"/>
          <w:sz w:val="24"/>
        </w:rPr>
      </w:pPr>
    </w:p>
    <w:p w:rsidR="001F291C" w:rsidRPr="00C561F7" w:rsidRDefault="00DE7BED" w:rsidP="001F291C">
      <w:pPr>
        <w:ind w:firstLine="720"/>
        <w:jc w:val="both"/>
        <w:rPr>
          <w:rFonts w:ascii="Times New Roman" w:hAnsi="Times New Roman"/>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0A4BA3" w:rsidRPr="00C561F7">
        <w:rPr>
          <w:rFonts w:ascii="Times New Roman" w:hAnsi="Times New Roman"/>
          <w:b/>
          <w:sz w:val="24"/>
        </w:rPr>
        <w:t>в</w:t>
      </w:r>
      <w:r w:rsidR="001F291C" w:rsidRPr="00C561F7">
        <w:rPr>
          <w:rFonts w:ascii="Times New Roman" w:hAnsi="Times New Roman"/>
          <w:b/>
          <w:sz w:val="24"/>
        </w:rPr>
        <w:t xml:space="preserve">ыполнение </w:t>
      </w:r>
      <w:r w:rsidR="005D3613" w:rsidRPr="005D3613">
        <w:rPr>
          <w:rFonts w:ascii="Times New Roman" w:hAnsi="Times New Roman"/>
          <w:b/>
          <w:bCs/>
          <w:sz w:val="24"/>
        </w:rPr>
        <w:t xml:space="preserve">комплекса работ по "Разработке, настройке, поставке и внедрению компьютерного тренажерного комплекса для обучения технологического персонала блока установки Гидрокрекинг по производству базовых масел III группы </w:t>
      </w:r>
      <w:r w:rsidR="005D3613" w:rsidRPr="005D3613">
        <w:rPr>
          <w:rFonts w:ascii="Times New Roman" w:hAnsi="Times New Roman"/>
          <w:b/>
          <w:sz w:val="24"/>
        </w:rPr>
        <w:t xml:space="preserve">цеха №9 </w:t>
      </w:r>
      <w:r w:rsidR="005D3613" w:rsidRPr="005D3613">
        <w:rPr>
          <w:rFonts w:ascii="Times New Roman" w:hAnsi="Times New Roman"/>
          <w:b/>
          <w:bCs/>
          <w:sz w:val="24"/>
        </w:rPr>
        <w:t>ОАО «Славнефть-ЯНОС»</w:t>
      </w:r>
      <w:r w:rsidR="001F291C" w:rsidRPr="00C561F7">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proofErr w:type="gramStart"/>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roofErr w:type="gramEnd"/>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561F7">
        <w:rPr>
          <w:rFonts w:ascii="Times New Roman" w:hAnsi="Times New Roman" w:cs="Times New Roman"/>
          <w:sz w:val="24"/>
          <w:szCs w:val="24"/>
        </w:rPr>
        <w:t>соответствия технической части оферты участника закупки</w:t>
      </w:r>
      <w:proofErr w:type="gramEnd"/>
      <w:r w:rsidRPr="00C561F7">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C561F7">
        <w:rPr>
          <w:rFonts w:ascii="Times New Roman" w:hAnsi="Times New Roman" w:cs="Times New Roman"/>
          <w:sz w:val="24"/>
          <w:szCs w:val="24"/>
        </w:rPr>
        <w:lastRenderedPageBreak/>
        <w:t xml:space="preserve">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proofErr w:type="gramStart"/>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C561F7">
        <w:rPr>
          <w:rFonts w:ascii="Times New Roman" w:hAnsi="Times New Roman" w:cs="Times New Roman"/>
          <w:sz w:val="24"/>
          <w:szCs w:val="24"/>
        </w:rPr>
        <w:t xml:space="preserve">согласно </w:t>
      </w:r>
      <w:r w:rsidR="00586130">
        <w:rPr>
          <w:rFonts w:ascii="Times New Roman" w:hAnsi="Times New Roman" w:cs="Times New Roman"/>
          <w:sz w:val="24"/>
          <w:szCs w:val="24"/>
        </w:rPr>
        <w:t>Приложения</w:t>
      </w:r>
      <w:proofErr w:type="gramEnd"/>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C561F7">
        <w:rPr>
          <w:rFonts w:ascii="Times New Roman" w:hAnsi="Times New Roman" w:cs="Times New Roman"/>
          <w:sz w:val="24"/>
          <w:szCs w:val="24"/>
        </w:rPr>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561F7">
        <w:rPr>
          <w:rFonts w:ascii="Times New Roman" w:hAnsi="Times New Roman" w:cs="Times New Roman"/>
          <w:sz w:val="24"/>
          <w:szCs w:val="24"/>
        </w:rPr>
        <w:t>поданных</w:t>
      </w:r>
      <w:proofErr w:type="gramEnd"/>
      <w:r w:rsidRPr="00C561F7">
        <w:rPr>
          <w:rFonts w:ascii="Times New Roman" w:hAnsi="Times New Roman" w:cs="Times New Roman"/>
          <w:sz w:val="24"/>
          <w:szCs w:val="24"/>
        </w:rPr>
        <w:t xml:space="preserve">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339E9" w:rsidRPr="005339E9">
        <w:rPr>
          <w:rFonts w:ascii="Times New Roman" w:hAnsi="Times New Roman"/>
          <w:b/>
          <w:sz w:val="24"/>
        </w:rPr>
        <w:t>31</w:t>
      </w:r>
      <w:r w:rsidR="00230908" w:rsidRPr="00C561F7">
        <w:rPr>
          <w:rFonts w:ascii="Times New Roman" w:hAnsi="Times New Roman"/>
          <w:b/>
          <w:sz w:val="24"/>
        </w:rPr>
        <w:t xml:space="preserve"> </w:t>
      </w:r>
      <w:r w:rsidR="005339E9">
        <w:rPr>
          <w:rFonts w:ascii="Times New Roman" w:hAnsi="Times New Roman"/>
          <w:b/>
          <w:sz w:val="24"/>
        </w:rPr>
        <w:t>марта</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57101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57101D">
        <w:rPr>
          <w:rFonts w:ascii="Times New Roman" w:hAnsi="Times New Roman"/>
          <w:sz w:val="24"/>
        </w:rPr>
        <w:t>Извещение о согласии сделать оферту (</w:t>
      </w:r>
      <w:r w:rsidR="007F7250" w:rsidRPr="0057101D">
        <w:rPr>
          <w:rFonts w:ascii="Times New Roman" w:hAnsi="Times New Roman"/>
          <w:sz w:val="24"/>
        </w:rPr>
        <w:t xml:space="preserve">Приложение № </w:t>
      </w:r>
      <w:r w:rsidR="00BF375E" w:rsidRPr="0057101D">
        <w:rPr>
          <w:rFonts w:ascii="Times New Roman" w:hAnsi="Times New Roman"/>
          <w:sz w:val="24"/>
        </w:rPr>
        <w:t>2</w:t>
      </w:r>
      <w:r w:rsidR="007F7250" w:rsidRPr="0057101D">
        <w:rPr>
          <w:rFonts w:ascii="Times New Roman" w:hAnsi="Times New Roman"/>
          <w:sz w:val="24"/>
        </w:rPr>
        <w:t xml:space="preserve"> к настоящему ПДО)</w:t>
      </w:r>
      <w:r w:rsidRPr="0057101D">
        <w:rPr>
          <w:rFonts w:ascii="Times New Roman" w:hAnsi="Times New Roman"/>
          <w:sz w:val="24"/>
        </w:rPr>
        <w:t>, подписанная уполномоченным лицом и заверенная печатью участника закупки);</w:t>
      </w:r>
    </w:p>
    <w:p w:rsidR="00DE7BED" w:rsidRPr="0057101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57101D">
        <w:rPr>
          <w:rFonts w:ascii="Times New Roman" w:hAnsi="Times New Roman"/>
          <w:sz w:val="24"/>
        </w:rPr>
        <w:t>Подписанны</w:t>
      </w:r>
      <w:r w:rsidR="004930BA" w:rsidRPr="0057101D">
        <w:rPr>
          <w:rFonts w:ascii="Times New Roman" w:hAnsi="Times New Roman"/>
          <w:sz w:val="24"/>
        </w:rPr>
        <w:t>й</w:t>
      </w:r>
      <w:r w:rsidRPr="0057101D">
        <w:rPr>
          <w:rFonts w:ascii="Times New Roman" w:hAnsi="Times New Roman"/>
          <w:sz w:val="24"/>
        </w:rPr>
        <w:t xml:space="preserve"> проект </w:t>
      </w:r>
      <w:r w:rsidR="001232BA" w:rsidRPr="0057101D">
        <w:rPr>
          <w:rFonts w:ascii="Times New Roman" w:hAnsi="Times New Roman"/>
          <w:sz w:val="24"/>
        </w:rPr>
        <w:t>договор</w:t>
      </w:r>
      <w:r w:rsidR="004930BA" w:rsidRPr="0057101D">
        <w:rPr>
          <w:rFonts w:ascii="Times New Roman" w:hAnsi="Times New Roman"/>
          <w:sz w:val="24"/>
        </w:rPr>
        <w:t xml:space="preserve">а (Приложение № </w:t>
      </w:r>
      <w:r w:rsidR="00BF375E" w:rsidRPr="0057101D">
        <w:rPr>
          <w:rFonts w:ascii="Times New Roman" w:hAnsi="Times New Roman"/>
          <w:sz w:val="24"/>
        </w:rPr>
        <w:t>4</w:t>
      </w:r>
      <w:r w:rsidR="004930BA" w:rsidRPr="0057101D">
        <w:rPr>
          <w:rFonts w:ascii="Times New Roman" w:hAnsi="Times New Roman"/>
          <w:sz w:val="24"/>
        </w:rPr>
        <w:t xml:space="preserve"> к настоящему ПДО)</w:t>
      </w:r>
      <w:r w:rsidRPr="0057101D">
        <w:rPr>
          <w:rFonts w:ascii="Times New Roman" w:hAnsi="Times New Roman"/>
          <w:sz w:val="24"/>
        </w:rPr>
        <w:t>, без указания информации о стоимости;</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57101D">
        <w:rPr>
          <w:rFonts w:ascii="Times New Roman" w:hAnsi="Times New Roman"/>
          <w:sz w:val="24"/>
        </w:rPr>
        <w:t>Перечень аффилированных организаций (</w:t>
      </w:r>
      <w:r w:rsidR="007F7250" w:rsidRPr="0057101D">
        <w:rPr>
          <w:rFonts w:ascii="Times New Roman" w:hAnsi="Times New Roman"/>
          <w:sz w:val="24"/>
        </w:rPr>
        <w:t xml:space="preserve">Приложение № </w:t>
      </w:r>
      <w:r w:rsidR="00BF375E" w:rsidRPr="0057101D">
        <w:rPr>
          <w:rFonts w:ascii="Times New Roman" w:hAnsi="Times New Roman"/>
          <w:sz w:val="24"/>
        </w:rPr>
        <w:t>5</w:t>
      </w:r>
      <w:r w:rsidR="007F7250" w:rsidRPr="0057101D">
        <w:rPr>
          <w:rFonts w:ascii="Times New Roman" w:hAnsi="Times New Roman"/>
          <w:sz w:val="24"/>
        </w:rPr>
        <w:t xml:space="preserve"> к настоящему ПДО</w:t>
      </w:r>
      <w:r w:rsidR="0085017D" w:rsidRPr="0057101D">
        <w:rPr>
          <w:rFonts w:ascii="Times New Roman" w:hAnsi="Times New Roman"/>
          <w:sz w:val="24"/>
        </w:rPr>
        <w:t>)</w:t>
      </w:r>
      <w:r w:rsidRPr="0057101D">
        <w:rPr>
          <w:rFonts w:ascii="Times New Roman" w:hAnsi="Times New Roman"/>
          <w:sz w:val="24"/>
        </w:rPr>
        <w:t>, подписанн</w:t>
      </w:r>
      <w:r w:rsidR="007F7250" w:rsidRPr="0057101D">
        <w:rPr>
          <w:rFonts w:ascii="Times New Roman" w:hAnsi="Times New Roman"/>
          <w:sz w:val="24"/>
        </w:rPr>
        <w:t>ый</w:t>
      </w:r>
      <w:r w:rsidRPr="0057101D">
        <w:rPr>
          <w:rFonts w:ascii="Times New Roman" w:hAnsi="Times New Roman"/>
          <w:sz w:val="24"/>
        </w:rPr>
        <w:t xml:space="preserve"> уполномоченным лицом и заверенн</w:t>
      </w:r>
      <w:r w:rsidR="007F7250" w:rsidRPr="0057101D">
        <w:rPr>
          <w:rFonts w:ascii="Times New Roman" w:hAnsi="Times New Roman"/>
          <w:sz w:val="24"/>
        </w:rPr>
        <w:t>ый</w:t>
      </w:r>
      <w:r w:rsidRPr="0057101D">
        <w:rPr>
          <w:rFonts w:ascii="Times New Roman" w:hAnsi="Times New Roman"/>
          <w:sz w:val="24"/>
        </w:rPr>
        <w:t xml:space="preserve"> печатью участника закупки);</w:t>
      </w:r>
      <w:proofErr w:type="gramEnd"/>
    </w:p>
    <w:p w:rsidR="00A62C41" w:rsidRDefault="00A62C41" w:rsidP="003A5C55">
      <w:pPr>
        <w:pStyle w:val="a6"/>
        <w:numPr>
          <w:ilvl w:val="0"/>
          <w:numId w:val="2"/>
        </w:numPr>
        <w:jc w:val="both"/>
        <w:rPr>
          <w:rFonts w:ascii="Times New Roman" w:hAnsi="Times New Roman"/>
          <w:sz w:val="24"/>
        </w:rPr>
      </w:pPr>
      <w:r>
        <w:rPr>
          <w:rFonts w:ascii="Times New Roman" w:hAnsi="Times New Roman"/>
          <w:sz w:val="24"/>
        </w:rPr>
        <w:t>Гарантийное п</w:t>
      </w:r>
      <w:r w:rsidR="00526853" w:rsidRPr="00526853">
        <w:rPr>
          <w:rFonts w:ascii="Times New Roman" w:hAnsi="Times New Roman"/>
          <w:sz w:val="24"/>
        </w:rPr>
        <w:t xml:space="preserve">исьмо </w:t>
      </w:r>
      <w:r>
        <w:rPr>
          <w:rFonts w:ascii="Times New Roman" w:hAnsi="Times New Roman"/>
          <w:sz w:val="24"/>
        </w:rPr>
        <w:t>о</w:t>
      </w:r>
      <w:r w:rsidR="00526853" w:rsidRPr="00526853">
        <w:rPr>
          <w:rFonts w:ascii="Times New Roman" w:hAnsi="Times New Roman"/>
          <w:sz w:val="24"/>
        </w:rPr>
        <w:t xml:space="preserve"> согласи</w:t>
      </w:r>
      <w:r>
        <w:rPr>
          <w:rFonts w:ascii="Times New Roman" w:hAnsi="Times New Roman"/>
          <w:sz w:val="24"/>
        </w:rPr>
        <w:t>и</w:t>
      </w:r>
      <w:r w:rsidR="00526853" w:rsidRPr="00526853">
        <w:rPr>
          <w:rFonts w:ascii="Times New Roman" w:hAnsi="Times New Roman"/>
          <w:sz w:val="24"/>
        </w:rPr>
        <w:t xml:space="preserve"> контрагента</w:t>
      </w:r>
      <w:r>
        <w:rPr>
          <w:rFonts w:ascii="Times New Roman" w:hAnsi="Times New Roman"/>
          <w:sz w:val="24"/>
        </w:rPr>
        <w:t xml:space="preserve"> со сроками выполнения работ, </w:t>
      </w:r>
      <w:r w:rsidRPr="00A62C41">
        <w:rPr>
          <w:rFonts w:ascii="Times New Roman" w:hAnsi="Times New Roman"/>
          <w:sz w:val="24"/>
        </w:rPr>
        <w:t>подписанн</w:t>
      </w:r>
      <w:r>
        <w:rPr>
          <w:rFonts w:ascii="Times New Roman" w:hAnsi="Times New Roman"/>
          <w:sz w:val="24"/>
        </w:rPr>
        <w:t>ое</w:t>
      </w:r>
      <w:r w:rsidRPr="00A62C41">
        <w:rPr>
          <w:rFonts w:ascii="Times New Roman" w:hAnsi="Times New Roman"/>
          <w:sz w:val="24"/>
        </w:rPr>
        <w:t xml:space="preserve"> уполномоченным лицом и заверенн</w:t>
      </w:r>
      <w:r>
        <w:rPr>
          <w:rFonts w:ascii="Times New Roman" w:hAnsi="Times New Roman"/>
          <w:sz w:val="24"/>
        </w:rPr>
        <w:t>ое</w:t>
      </w:r>
      <w:r w:rsidRPr="00A62C41">
        <w:rPr>
          <w:rFonts w:ascii="Times New Roman" w:hAnsi="Times New Roman"/>
          <w:sz w:val="24"/>
        </w:rPr>
        <w:t xml:space="preserve"> печатью участника закупки</w:t>
      </w:r>
      <w:r>
        <w:rPr>
          <w:rFonts w:ascii="Times New Roman" w:hAnsi="Times New Roman"/>
          <w:sz w:val="24"/>
        </w:rPr>
        <w:t>;</w:t>
      </w:r>
    </w:p>
    <w:p w:rsidR="00526853" w:rsidRDefault="00A62C41" w:rsidP="003A5C55">
      <w:pPr>
        <w:pStyle w:val="a6"/>
        <w:numPr>
          <w:ilvl w:val="0"/>
          <w:numId w:val="2"/>
        </w:numPr>
        <w:jc w:val="both"/>
        <w:rPr>
          <w:rFonts w:ascii="Times New Roman" w:hAnsi="Times New Roman"/>
          <w:sz w:val="24"/>
        </w:rPr>
      </w:pPr>
      <w:r w:rsidRPr="00A62C41">
        <w:rPr>
          <w:rFonts w:ascii="Times New Roman" w:hAnsi="Times New Roman"/>
          <w:sz w:val="24"/>
        </w:rPr>
        <w:t>Гарантийное письмо о согласии контрагента</w:t>
      </w:r>
      <w:r w:rsidR="00526853" w:rsidRPr="00526853">
        <w:rPr>
          <w:rFonts w:ascii="Times New Roman" w:hAnsi="Times New Roman"/>
          <w:sz w:val="24"/>
        </w:rPr>
        <w:t xml:space="preserve"> с формой договора</w:t>
      </w:r>
      <w:r w:rsidRPr="00A62C41">
        <w:rPr>
          <w:rFonts w:ascii="Times New Roman" w:hAnsi="Times New Roman"/>
          <w:sz w:val="24"/>
        </w:rPr>
        <w:t xml:space="preserve"> подписанное уполномоченным лицом и заверенное печатью участника закупки</w:t>
      </w:r>
      <w:r w:rsidR="003A5C55" w:rsidRPr="003A5C55">
        <w:rPr>
          <w:rFonts w:ascii="Times New Roman" w:hAnsi="Times New Roman"/>
          <w:sz w:val="24"/>
        </w:rPr>
        <w:t xml:space="preserve"> (без указания стоимости работ)</w:t>
      </w:r>
      <w:r w:rsidR="00526853" w:rsidRPr="00526853">
        <w:rPr>
          <w:rFonts w:ascii="Times New Roman" w:hAnsi="Times New Roman"/>
          <w:sz w:val="24"/>
        </w:rPr>
        <w:t>;</w:t>
      </w:r>
    </w:p>
    <w:p w:rsidR="00526853" w:rsidRDefault="00526853" w:rsidP="00526853">
      <w:pPr>
        <w:pStyle w:val="a6"/>
        <w:numPr>
          <w:ilvl w:val="0"/>
          <w:numId w:val="2"/>
        </w:numPr>
        <w:tabs>
          <w:tab w:val="left" w:pos="1418"/>
        </w:tabs>
        <w:jc w:val="both"/>
        <w:rPr>
          <w:rFonts w:ascii="Times New Roman" w:hAnsi="Times New Roman"/>
          <w:sz w:val="24"/>
        </w:rPr>
      </w:pPr>
      <w:proofErr w:type="gramStart"/>
      <w:r w:rsidRPr="003A5C55">
        <w:rPr>
          <w:rFonts w:ascii="Times New Roman" w:hAnsi="Times New Roman"/>
          <w:sz w:val="24"/>
        </w:rPr>
        <w:t>Парафированн</w:t>
      </w:r>
      <w:r w:rsidR="00DF7476">
        <w:rPr>
          <w:rFonts w:ascii="Times New Roman" w:hAnsi="Times New Roman"/>
          <w:sz w:val="24"/>
        </w:rPr>
        <w:t>ое</w:t>
      </w:r>
      <w:proofErr w:type="gramEnd"/>
      <w:r w:rsidRPr="003A5C55">
        <w:rPr>
          <w:rFonts w:ascii="Times New Roman" w:hAnsi="Times New Roman"/>
          <w:sz w:val="24"/>
        </w:rPr>
        <w:t xml:space="preserve"> 60257(36)-28/1-АТХ-04-ЗТП-01ТК </w:t>
      </w:r>
      <w:r w:rsidR="00DF7476">
        <w:rPr>
          <w:rFonts w:ascii="Times New Roman" w:hAnsi="Times New Roman"/>
          <w:sz w:val="24"/>
        </w:rPr>
        <w:t>и</w:t>
      </w:r>
      <w:r w:rsidR="003A5C55" w:rsidRPr="003A5C55">
        <w:rPr>
          <w:rFonts w:ascii="Times New Roman" w:hAnsi="Times New Roman"/>
          <w:sz w:val="24"/>
        </w:rPr>
        <w:t xml:space="preserve"> </w:t>
      </w:r>
      <w:r w:rsidRPr="003A5C55">
        <w:rPr>
          <w:rFonts w:ascii="Times New Roman" w:hAnsi="Times New Roman"/>
          <w:sz w:val="24"/>
        </w:rPr>
        <w:t>приложения</w:t>
      </w:r>
      <w:r w:rsidR="00DF7476">
        <w:rPr>
          <w:rFonts w:ascii="Times New Roman" w:hAnsi="Times New Roman"/>
          <w:sz w:val="24"/>
        </w:rPr>
        <w:t xml:space="preserve">, </w:t>
      </w:r>
      <w:r w:rsidR="00C21222">
        <w:rPr>
          <w:rFonts w:ascii="Times New Roman" w:hAnsi="Times New Roman"/>
          <w:sz w:val="24"/>
        </w:rPr>
        <w:t>за</w:t>
      </w:r>
      <w:r w:rsidR="00DF7476">
        <w:rPr>
          <w:rFonts w:ascii="Times New Roman" w:hAnsi="Times New Roman"/>
          <w:sz w:val="24"/>
        </w:rPr>
        <w:t xml:space="preserve"> подписью </w:t>
      </w:r>
      <w:r w:rsidR="00DF7476" w:rsidRPr="00DF7476">
        <w:rPr>
          <w:rFonts w:ascii="Times New Roman" w:hAnsi="Times New Roman"/>
          <w:sz w:val="24"/>
        </w:rPr>
        <w:t>уполномоченн</w:t>
      </w:r>
      <w:r w:rsidR="00C21222">
        <w:rPr>
          <w:rFonts w:ascii="Times New Roman" w:hAnsi="Times New Roman"/>
          <w:sz w:val="24"/>
        </w:rPr>
        <w:t>ого</w:t>
      </w:r>
      <w:r w:rsidR="00DF7476" w:rsidRPr="00DF7476">
        <w:rPr>
          <w:rFonts w:ascii="Times New Roman" w:hAnsi="Times New Roman"/>
          <w:sz w:val="24"/>
        </w:rPr>
        <w:t xml:space="preserve"> лиц</w:t>
      </w:r>
      <w:r w:rsidR="00DF7476">
        <w:rPr>
          <w:rFonts w:ascii="Times New Roman" w:hAnsi="Times New Roman"/>
          <w:sz w:val="24"/>
        </w:rPr>
        <w:t>а</w:t>
      </w:r>
      <w:r w:rsidR="00DF7476" w:rsidRPr="00DF7476">
        <w:rPr>
          <w:rFonts w:ascii="Times New Roman" w:hAnsi="Times New Roman"/>
          <w:sz w:val="24"/>
        </w:rPr>
        <w:t xml:space="preserve"> и заверенн</w:t>
      </w:r>
      <w:r w:rsidR="00DF7476">
        <w:rPr>
          <w:rFonts w:ascii="Times New Roman" w:hAnsi="Times New Roman"/>
          <w:sz w:val="24"/>
        </w:rPr>
        <w:t>ое</w:t>
      </w:r>
      <w:r w:rsidR="00DF7476" w:rsidRPr="00DF7476">
        <w:rPr>
          <w:rFonts w:ascii="Times New Roman" w:hAnsi="Times New Roman"/>
          <w:sz w:val="24"/>
        </w:rPr>
        <w:t xml:space="preserve"> печатью участника закупки</w:t>
      </w:r>
      <w:r w:rsidRPr="003A5C55">
        <w:rPr>
          <w:rFonts w:ascii="Times New Roman" w:hAnsi="Times New Roman"/>
          <w:sz w:val="24"/>
        </w:rPr>
        <w:t>;</w:t>
      </w:r>
    </w:p>
    <w:p w:rsidR="00A62C41" w:rsidRDefault="00A62C41" w:rsidP="00526853">
      <w:pPr>
        <w:pStyle w:val="a6"/>
        <w:numPr>
          <w:ilvl w:val="0"/>
          <w:numId w:val="2"/>
        </w:numPr>
        <w:tabs>
          <w:tab w:val="left" w:pos="1418"/>
        </w:tabs>
        <w:jc w:val="both"/>
        <w:rPr>
          <w:rFonts w:ascii="Times New Roman" w:hAnsi="Times New Roman"/>
          <w:sz w:val="24"/>
        </w:rPr>
      </w:pPr>
      <w:r>
        <w:rPr>
          <w:rFonts w:ascii="Times New Roman" w:hAnsi="Times New Roman"/>
          <w:sz w:val="24"/>
        </w:rPr>
        <w:t xml:space="preserve">Письмо с описанием </w:t>
      </w:r>
      <w:r w:rsidR="005A6767" w:rsidRPr="005A6767">
        <w:rPr>
          <w:rFonts w:ascii="Times New Roman" w:hAnsi="Times New Roman"/>
          <w:sz w:val="24"/>
        </w:rPr>
        <w:t xml:space="preserve">принципов выполнения пункта 2.11 </w:t>
      </w:r>
      <w:proofErr w:type="spellStart"/>
      <w:r w:rsidR="005A6767" w:rsidRPr="005A6767">
        <w:rPr>
          <w:rFonts w:ascii="Times New Roman" w:hAnsi="Times New Roman"/>
          <w:sz w:val="24"/>
        </w:rPr>
        <w:t>ФНиП</w:t>
      </w:r>
      <w:proofErr w:type="spellEnd"/>
      <w:r w:rsidR="005A6767" w:rsidRPr="005A6767">
        <w:rPr>
          <w:rFonts w:ascii="Times New Roman" w:hAnsi="Times New Roman"/>
          <w:sz w:val="24"/>
        </w:rPr>
        <w:t xml:space="preserve"> подписанное уполномоченным лицом и заверенное печатью участника закупки</w:t>
      </w:r>
      <w:r w:rsidR="005A6767">
        <w:rPr>
          <w:rFonts w:ascii="Times New Roman" w:hAnsi="Times New Roman"/>
          <w:sz w:val="24"/>
        </w:rPr>
        <w:t>;</w:t>
      </w:r>
    </w:p>
    <w:p w:rsidR="003A5C55" w:rsidRDefault="003A5C55" w:rsidP="005A6767">
      <w:pPr>
        <w:pStyle w:val="a6"/>
        <w:numPr>
          <w:ilvl w:val="0"/>
          <w:numId w:val="2"/>
        </w:numPr>
        <w:tabs>
          <w:tab w:val="left" w:pos="1418"/>
        </w:tabs>
        <w:jc w:val="both"/>
        <w:rPr>
          <w:rFonts w:ascii="Times New Roman" w:hAnsi="Times New Roman"/>
          <w:iCs/>
          <w:sz w:val="24"/>
        </w:rPr>
      </w:pPr>
      <w:r>
        <w:rPr>
          <w:rFonts w:ascii="Times New Roman" w:hAnsi="Times New Roman"/>
          <w:iCs/>
          <w:sz w:val="24"/>
        </w:rPr>
        <w:lastRenderedPageBreak/>
        <w:t>Письмо</w:t>
      </w:r>
      <w:r w:rsidR="00515A07">
        <w:rPr>
          <w:rFonts w:ascii="Times New Roman" w:hAnsi="Times New Roman"/>
          <w:iCs/>
          <w:sz w:val="24"/>
        </w:rPr>
        <w:t>,</w:t>
      </w:r>
      <w:r>
        <w:rPr>
          <w:rFonts w:ascii="Times New Roman" w:hAnsi="Times New Roman"/>
          <w:iCs/>
          <w:sz w:val="24"/>
        </w:rPr>
        <w:t xml:space="preserve"> </w:t>
      </w:r>
      <w:r w:rsidR="005A6767">
        <w:rPr>
          <w:rFonts w:ascii="Times New Roman" w:hAnsi="Times New Roman"/>
          <w:iCs/>
          <w:sz w:val="24"/>
        </w:rPr>
        <w:t>гарантирую</w:t>
      </w:r>
      <w:r>
        <w:rPr>
          <w:rFonts w:ascii="Times New Roman" w:hAnsi="Times New Roman"/>
          <w:iCs/>
          <w:sz w:val="24"/>
        </w:rPr>
        <w:t xml:space="preserve">щее </w:t>
      </w:r>
      <w:r w:rsidR="005A6767" w:rsidRPr="005A6767">
        <w:rPr>
          <w:rFonts w:ascii="Times New Roman" w:hAnsi="Times New Roman"/>
          <w:iCs/>
          <w:sz w:val="24"/>
        </w:rPr>
        <w:t>выполнени</w:t>
      </w:r>
      <w:r w:rsidR="005A6767">
        <w:rPr>
          <w:rFonts w:ascii="Times New Roman" w:hAnsi="Times New Roman"/>
          <w:iCs/>
          <w:sz w:val="24"/>
        </w:rPr>
        <w:t>е</w:t>
      </w:r>
      <w:r w:rsidR="005A6767" w:rsidRPr="005A6767">
        <w:rPr>
          <w:rFonts w:ascii="Times New Roman" w:hAnsi="Times New Roman"/>
          <w:iCs/>
          <w:sz w:val="24"/>
        </w:rPr>
        <w:t xml:space="preserve"> высокоточной динамической модели КТК расчетной с погрешностью не более 2 %</w:t>
      </w:r>
      <w:r w:rsidR="00515A07">
        <w:rPr>
          <w:rFonts w:ascii="Times New Roman" w:hAnsi="Times New Roman"/>
          <w:iCs/>
          <w:sz w:val="24"/>
        </w:rPr>
        <w:t>,</w:t>
      </w:r>
      <w:r w:rsidR="005A6767" w:rsidRPr="005A6767">
        <w:rPr>
          <w:rFonts w:ascii="Times New Roman" w:hAnsi="Times New Roman"/>
          <w:sz w:val="24"/>
        </w:rPr>
        <w:t xml:space="preserve"> </w:t>
      </w:r>
      <w:r w:rsidR="005A6767" w:rsidRPr="005A6767">
        <w:rPr>
          <w:rFonts w:ascii="Times New Roman" w:hAnsi="Times New Roman"/>
          <w:iCs/>
          <w:sz w:val="24"/>
        </w:rPr>
        <w:t>подписанное уполномоченным лицом и заверенное печатью участника закупки;</w:t>
      </w:r>
    </w:p>
    <w:p w:rsidR="00674B22" w:rsidRPr="007C02DD" w:rsidRDefault="00674B22" w:rsidP="007C02DD">
      <w:pPr>
        <w:pStyle w:val="a6"/>
        <w:numPr>
          <w:ilvl w:val="0"/>
          <w:numId w:val="2"/>
        </w:numPr>
        <w:jc w:val="both"/>
        <w:rPr>
          <w:rFonts w:ascii="Times New Roman" w:hAnsi="Times New Roman"/>
          <w:iCs/>
          <w:sz w:val="24"/>
        </w:rPr>
      </w:pPr>
      <w:proofErr w:type="gramStart"/>
      <w:r w:rsidRPr="00674B22">
        <w:rPr>
          <w:rFonts w:ascii="Times New Roman" w:hAnsi="Times New Roman"/>
          <w:iCs/>
          <w:sz w:val="24"/>
        </w:rPr>
        <w:t>Письмо</w:t>
      </w:r>
      <w:r w:rsidR="00C21222">
        <w:rPr>
          <w:rFonts w:ascii="Times New Roman" w:hAnsi="Times New Roman"/>
          <w:iCs/>
          <w:sz w:val="24"/>
        </w:rPr>
        <w:t xml:space="preserve"> -</w:t>
      </w:r>
      <w:r w:rsidRPr="00674B22">
        <w:rPr>
          <w:rFonts w:ascii="Times New Roman" w:hAnsi="Times New Roman"/>
          <w:iCs/>
          <w:sz w:val="24"/>
        </w:rPr>
        <w:t xml:space="preserve"> гаранти</w:t>
      </w:r>
      <w:r w:rsidR="00C21222">
        <w:rPr>
          <w:rFonts w:ascii="Times New Roman" w:hAnsi="Times New Roman"/>
          <w:iCs/>
          <w:sz w:val="24"/>
        </w:rPr>
        <w:t>я</w:t>
      </w:r>
      <w:r w:rsidRPr="00674B22">
        <w:rPr>
          <w:rFonts w:ascii="Times New Roman" w:hAnsi="Times New Roman"/>
          <w:iCs/>
          <w:sz w:val="24"/>
        </w:rPr>
        <w:t xml:space="preserve"> лицензионной и патентной чистоты поставляемого программного обеспечения КТК (кроме системного ПО), включая перспекти</w:t>
      </w:r>
      <w:r>
        <w:rPr>
          <w:rFonts w:ascii="Times New Roman" w:hAnsi="Times New Roman"/>
          <w:iCs/>
          <w:sz w:val="24"/>
        </w:rPr>
        <w:t>вны развития и модернизации КТК</w:t>
      </w:r>
      <w:r w:rsidR="00515A07">
        <w:rPr>
          <w:rFonts w:ascii="Times New Roman" w:hAnsi="Times New Roman"/>
          <w:iCs/>
          <w:sz w:val="24"/>
        </w:rPr>
        <w:t>,</w:t>
      </w:r>
      <w:r w:rsidRPr="00674B22">
        <w:rPr>
          <w:rFonts w:ascii="Times New Roman" w:hAnsi="Times New Roman"/>
          <w:iCs/>
          <w:sz w:val="24"/>
        </w:rPr>
        <w:t xml:space="preserve"> подписанное уполномоченным лицом и заверенное печатью участника закупки;</w:t>
      </w:r>
      <w:proofErr w:type="gramEnd"/>
    </w:p>
    <w:p w:rsidR="005A6767" w:rsidRPr="005A6767" w:rsidRDefault="005A6767" w:rsidP="005A6767">
      <w:pPr>
        <w:pStyle w:val="a6"/>
        <w:numPr>
          <w:ilvl w:val="0"/>
          <w:numId w:val="2"/>
        </w:numPr>
        <w:contextualSpacing w:val="0"/>
        <w:rPr>
          <w:rFonts w:ascii="Times New Roman" w:hAnsi="Times New Roman"/>
          <w:sz w:val="24"/>
        </w:rPr>
      </w:pPr>
      <w:r>
        <w:rPr>
          <w:rFonts w:ascii="Times New Roman" w:hAnsi="Times New Roman"/>
          <w:sz w:val="24"/>
        </w:rPr>
        <w:t xml:space="preserve">Письмо с перечнем </w:t>
      </w:r>
      <w:r w:rsidRPr="005A6767">
        <w:rPr>
          <w:rFonts w:ascii="Times New Roman" w:hAnsi="Times New Roman"/>
          <w:iCs/>
          <w:sz w:val="24"/>
        </w:rPr>
        <w:t>аппаратных средств</w:t>
      </w:r>
      <w:r w:rsidRPr="005A6767">
        <w:rPr>
          <w:rFonts w:ascii="Times New Roman" w:hAnsi="Times New Roman"/>
          <w:sz w:val="24"/>
        </w:rPr>
        <w:t xml:space="preserve"> подписанное уполномоченным лицом и заверенное печатью участника закупки;</w:t>
      </w:r>
    </w:p>
    <w:p w:rsidR="007C02DD" w:rsidRPr="007C02DD" w:rsidRDefault="007C02DD" w:rsidP="007C02DD">
      <w:pPr>
        <w:pStyle w:val="a6"/>
        <w:numPr>
          <w:ilvl w:val="0"/>
          <w:numId w:val="2"/>
        </w:numPr>
        <w:tabs>
          <w:tab w:val="left" w:pos="1418"/>
        </w:tabs>
        <w:contextualSpacing w:val="0"/>
        <w:jc w:val="both"/>
        <w:rPr>
          <w:rFonts w:ascii="Times New Roman" w:hAnsi="Times New Roman"/>
          <w:sz w:val="24"/>
        </w:rPr>
      </w:pPr>
      <w:r w:rsidRPr="007C02DD">
        <w:rPr>
          <w:rFonts w:ascii="Times New Roman" w:hAnsi="Times New Roman"/>
          <w:sz w:val="24"/>
        </w:rPr>
        <w:t>Письмо -</w:t>
      </w:r>
      <w:r w:rsidRPr="007C02DD">
        <w:rPr>
          <w:rFonts w:ascii="Times New Roman" w:hAnsi="Times New Roman"/>
          <w:iCs/>
          <w:sz w:val="24"/>
        </w:rPr>
        <w:t xml:space="preserve"> согласие участника закупки о выполнении обучения персонала Заказчика в объеме не менее чем указанно в 60257(36)-28/1-АТХ-04-ЗТП-01ТК</w:t>
      </w:r>
      <w:r w:rsidRPr="007C02DD">
        <w:rPr>
          <w:rFonts w:ascii="Times New Roman" w:hAnsi="Times New Roman"/>
          <w:sz w:val="24"/>
        </w:rPr>
        <w:t xml:space="preserve"> подписанное уполномоченным лицом и заверенное печатью участника закупки;</w:t>
      </w:r>
    </w:p>
    <w:p w:rsidR="00A62C41" w:rsidRPr="007C02DD" w:rsidRDefault="007C02DD" w:rsidP="00A62C41">
      <w:pPr>
        <w:pStyle w:val="a6"/>
        <w:numPr>
          <w:ilvl w:val="0"/>
          <w:numId w:val="2"/>
        </w:numPr>
        <w:tabs>
          <w:tab w:val="left" w:pos="1418"/>
        </w:tabs>
        <w:contextualSpacing w:val="0"/>
        <w:jc w:val="both"/>
        <w:rPr>
          <w:rFonts w:ascii="Times New Roman" w:hAnsi="Times New Roman"/>
          <w:sz w:val="24"/>
        </w:rPr>
      </w:pPr>
      <w:r w:rsidRPr="007C02DD">
        <w:rPr>
          <w:rFonts w:ascii="Times New Roman" w:hAnsi="Times New Roman"/>
          <w:sz w:val="24"/>
        </w:rPr>
        <w:t>Письмо -</w:t>
      </w:r>
      <w:r w:rsidRPr="007C02DD">
        <w:rPr>
          <w:rFonts w:ascii="Times New Roman" w:hAnsi="Times New Roman"/>
          <w:iCs/>
          <w:sz w:val="24"/>
        </w:rPr>
        <w:t xml:space="preserve"> согласие участника закупки</w:t>
      </w:r>
      <w:r w:rsidRPr="007C02DD">
        <w:rPr>
          <w:rFonts w:ascii="Times New Roman" w:hAnsi="Times New Roman"/>
          <w:sz w:val="24"/>
        </w:rPr>
        <w:t xml:space="preserve"> </w:t>
      </w:r>
      <w:r>
        <w:rPr>
          <w:rFonts w:ascii="Times New Roman" w:hAnsi="Times New Roman"/>
          <w:sz w:val="24"/>
        </w:rPr>
        <w:t>о включении стоимости выполнения</w:t>
      </w:r>
      <w:r w:rsidR="00FB3C86" w:rsidRPr="007C02DD">
        <w:rPr>
          <w:rFonts w:ascii="Times New Roman" w:hAnsi="Times New Roman"/>
          <w:sz w:val="24"/>
        </w:rPr>
        <w:t xml:space="preserve"> 1 ревизию ПО КТК по результатам пуска блока установки Гидрокрекинг по произво</w:t>
      </w:r>
      <w:r w:rsidR="00570470" w:rsidRPr="007C02DD">
        <w:rPr>
          <w:rFonts w:ascii="Times New Roman" w:hAnsi="Times New Roman"/>
          <w:sz w:val="24"/>
        </w:rPr>
        <w:t>д</w:t>
      </w:r>
      <w:r w:rsidR="00FB3C86" w:rsidRPr="007C02DD">
        <w:rPr>
          <w:rFonts w:ascii="Times New Roman" w:hAnsi="Times New Roman"/>
          <w:sz w:val="24"/>
        </w:rPr>
        <w:t>ству базовых масел III группы</w:t>
      </w:r>
      <w:r>
        <w:rPr>
          <w:rFonts w:ascii="Times New Roman" w:hAnsi="Times New Roman"/>
          <w:sz w:val="24"/>
        </w:rPr>
        <w:t xml:space="preserve"> в стоимость работ по договору</w:t>
      </w:r>
      <w:r w:rsidR="00FB3C86" w:rsidRPr="007C02DD">
        <w:rPr>
          <w:rFonts w:ascii="Times New Roman" w:hAnsi="Times New Roman"/>
          <w:sz w:val="24"/>
        </w:rPr>
        <w:t>;</w:t>
      </w:r>
      <w:r w:rsidR="00A62C41" w:rsidRPr="007C02DD">
        <w:rPr>
          <w:rFonts w:ascii="Times New Roman" w:hAnsi="Times New Roman"/>
          <w:kern w:val="1"/>
          <w:sz w:val="24"/>
          <w:lang w:eastAsia="ar-SA"/>
        </w:rPr>
        <w:t xml:space="preserve"> </w:t>
      </w:r>
    </w:p>
    <w:p w:rsidR="007C02DD" w:rsidRPr="007C02DD" w:rsidRDefault="007C02DD" w:rsidP="00A62C41">
      <w:pPr>
        <w:pStyle w:val="a6"/>
        <w:numPr>
          <w:ilvl w:val="0"/>
          <w:numId w:val="2"/>
        </w:numPr>
        <w:tabs>
          <w:tab w:val="left" w:pos="1418"/>
        </w:tabs>
        <w:contextualSpacing w:val="0"/>
        <w:jc w:val="both"/>
        <w:rPr>
          <w:rFonts w:ascii="Times New Roman" w:hAnsi="Times New Roman"/>
          <w:sz w:val="24"/>
        </w:rPr>
      </w:pPr>
      <w:r w:rsidRPr="007C02DD">
        <w:rPr>
          <w:rFonts w:ascii="Times New Roman" w:hAnsi="Times New Roman"/>
          <w:kern w:val="1"/>
          <w:sz w:val="24"/>
          <w:lang w:eastAsia="ar-SA"/>
        </w:rPr>
        <w:t xml:space="preserve">Письмо </w:t>
      </w:r>
      <w:r>
        <w:rPr>
          <w:rFonts w:ascii="Times New Roman" w:hAnsi="Times New Roman"/>
          <w:kern w:val="1"/>
          <w:sz w:val="24"/>
          <w:lang w:eastAsia="ar-SA"/>
        </w:rPr>
        <w:t>–</w:t>
      </w:r>
      <w:r w:rsidRPr="007C02DD">
        <w:rPr>
          <w:rFonts w:ascii="Times New Roman" w:hAnsi="Times New Roman"/>
          <w:iCs/>
          <w:kern w:val="1"/>
          <w:sz w:val="24"/>
          <w:lang w:eastAsia="ar-SA"/>
        </w:rPr>
        <w:t xml:space="preserve"> согласие</w:t>
      </w:r>
      <w:r>
        <w:rPr>
          <w:rFonts w:ascii="Times New Roman" w:hAnsi="Times New Roman"/>
          <w:iCs/>
          <w:kern w:val="1"/>
          <w:sz w:val="24"/>
          <w:lang w:eastAsia="ar-SA"/>
        </w:rPr>
        <w:t xml:space="preserve"> о выполнении работ по монтажу, наладке КТК на площадке Заказчика силами </w:t>
      </w:r>
      <w:r w:rsidR="00C21222">
        <w:rPr>
          <w:rFonts w:ascii="Times New Roman" w:hAnsi="Times New Roman"/>
          <w:iCs/>
          <w:kern w:val="1"/>
          <w:sz w:val="24"/>
          <w:lang w:eastAsia="ar-SA"/>
        </w:rPr>
        <w:t>участника закупки</w:t>
      </w:r>
      <w:r>
        <w:rPr>
          <w:rFonts w:ascii="Times New Roman" w:hAnsi="Times New Roman"/>
          <w:iCs/>
          <w:kern w:val="1"/>
          <w:sz w:val="24"/>
          <w:lang w:eastAsia="ar-SA"/>
        </w:rPr>
        <w:t>;</w:t>
      </w:r>
    </w:p>
    <w:p w:rsidR="00A62C41" w:rsidRPr="00A62C41" w:rsidRDefault="00A62C41" w:rsidP="00C21222">
      <w:pPr>
        <w:pStyle w:val="a6"/>
        <w:numPr>
          <w:ilvl w:val="0"/>
          <w:numId w:val="2"/>
        </w:numPr>
        <w:tabs>
          <w:tab w:val="left" w:pos="1418"/>
        </w:tabs>
        <w:jc w:val="both"/>
        <w:rPr>
          <w:rFonts w:ascii="Times New Roman" w:hAnsi="Times New Roman"/>
          <w:sz w:val="24"/>
        </w:rPr>
      </w:pPr>
      <w:r w:rsidRPr="00A62C41">
        <w:rPr>
          <w:rFonts w:ascii="Times New Roman" w:hAnsi="Times New Roman"/>
          <w:sz w:val="24"/>
        </w:rP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A62C41" w:rsidRPr="00A62C41" w:rsidRDefault="00A62C41" w:rsidP="00C21222">
      <w:pPr>
        <w:pStyle w:val="a6"/>
        <w:tabs>
          <w:tab w:val="left" w:pos="1418"/>
        </w:tabs>
        <w:ind w:left="1440"/>
        <w:jc w:val="both"/>
        <w:rPr>
          <w:rFonts w:ascii="Times New Roman" w:hAnsi="Times New Roman"/>
          <w:sz w:val="24"/>
        </w:rPr>
      </w:pPr>
      <w:r w:rsidRPr="00A62C41">
        <w:rPr>
          <w:rFonts w:ascii="Times New Roman" w:hAnsi="Times New Roman"/>
          <w:sz w:val="24"/>
        </w:rPr>
        <w:t>- смерть в результате несчастного случая;</w:t>
      </w:r>
    </w:p>
    <w:p w:rsidR="00A62C41" w:rsidRPr="00A62C41" w:rsidRDefault="00A62C41" w:rsidP="00C21222">
      <w:pPr>
        <w:pStyle w:val="a6"/>
        <w:tabs>
          <w:tab w:val="left" w:pos="1418"/>
        </w:tabs>
        <w:ind w:left="1440"/>
        <w:jc w:val="both"/>
        <w:rPr>
          <w:rFonts w:ascii="Times New Roman" w:hAnsi="Times New Roman"/>
          <w:sz w:val="24"/>
        </w:rPr>
      </w:pPr>
      <w:r w:rsidRPr="00A62C41">
        <w:rPr>
          <w:rFonts w:ascii="Times New Roman" w:hAnsi="Times New Roman"/>
          <w:sz w:val="24"/>
        </w:rPr>
        <w:t xml:space="preserve">- постоянная (полная) утрата трудоспособности в результате несчастного случая с установлением </w:t>
      </w:r>
      <w:r w:rsidRPr="00A62C41">
        <w:rPr>
          <w:rFonts w:ascii="Times New Roman" w:hAnsi="Times New Roman"/>
          <w:sz w:val="24"/>
          <w:lang w:val="en-US"/>
        </w:rPr>
        <w:t>I</w:t>
      </w:r>
      <w:r w:rsidRPr="00A62C41">
        <w:rPr>
          <w:rFonts w:ascii="Times New Roman" w:hAnsi="Times New Roman"/>
          <w:sz w:val="24"/>
        </w:rPr>
        <w:t xml:space="preserve">, </w:t>
      </w:r>
      <w:r w:rsidRPr="00A62C41">
        <w:rPr>
          <w:rFonts w:ascii="Times New Roman" w:hAnsi="Times New Roman"/>
          <w:sz w:val="24"/>
          <w:lang w:val="en-US"/>
        </w:rPr>
        <w:t>II</w:t>
      </w:r>
      <w:r w:rsidRPr="00A62C41">
        <w:rPr>
          <w:rFonts w:ascii="Times New Roman" w:hAnsi="Times New Roman"/>
          <w:sz w:val="24"/>
        </w:rPr>
        <w:t xml:space="preserve">, </w:t>
      </w:r>
      <w:r w:rsidRPr="00A62C41">
        <w:rPr>
          <w:rFonts w:ascii="Times New Roman" w:hAnsi="Times New Roman"/>
          <w:sz w:val="24"/>
          <w:lang w:val="en-US"/>
        </w:rPr>
        <w:t>III</w:t>
      </w:r>
      <w:r w:rsidRPr="00A62C41">
        <w:rPr>
          <w:rFonts w:ascii="Times New Roman" w:hAnsi="Times New Roman"/>
          <w:sz w:val="24"/>
        </w:rPr>
        <w:t xml:space="preserve"> групп инвалидности</w:t>
      </w:r>
      <w:r>
        <w:rPr>
          <w:rFonts w:ascii="Times New Roman" w:hAnsi="Times New Roman"/>
          <w:sz w:val="24"/>
        </w:rPr>
        <w:t>;</w:t>
      </w:r>
    </w:p>
    <w:p w:rsidR="00501FBB" w:rsidRPr="00FB3C86" w:rsidRDefault="00460E4C" w:rsidP="0007352E">
      <w:pPr>
        <w:pStyle w:val="a6"/>
        <w:numPr>
          <w:ilvl w:val="0"/>
          <w:numId w:val="2"/>
        </w:numPr>
        <w:tabs>
          <w:tab w:val="left" w:pos="1418"/>
        </w:tabs>
        <w:contextualSpacing w:val="0"/>
        <w:jc w:val="both"/>
        <w:rPr>
          <w:rFonts w:ascii="Times New Roman" w:hAnsi="Times New Roman"/>
          <w:sz w:val="24"/>
        </w:rPr>
      </w:pPr>
      <w:r w:rsidRPr="00460E4C">
        <w:rPr>
          <w:rFonts w:ascii="Times New Roman" w:hAnsi="Times New Roman"/>
          <w:sz w:val="24"/>
        </w:rPr>
        <w:t>Копии протоколов проверки знаний по промышленной безопасности, руководителей и специалистов заверенные по</w:t>
      </w:r>
      <w:r>
        <w:rPr>
          <w:rFonts w:ascii="Times New Roman" w:hAnsi="Times New Roman"/>
          <w:sz w:val="24"/>
        </w:rPr>
        <w:t xml:space="preserve">дписью </w:t>
      </w:r>
      <w:r w:rsidRPr="00460E4C">
        <w:rPr>
          <w:rFonts w:ascii="Times New Roman" w:hAnsi="Times New Roman"/>
          <w:sz w:val="24"/>
        </w:rPr>
        <w:t>уполномоченн</w:t>
      </w:r>
      <w:r>
        <w:rPr>
          <w:rFonts w:ascii="Times New Roman" w:hAnsi="Times New Roman"/>
          <w:sz w:val="24"/>
        </w:rPr>
        <w:t>ого</w:t>
      </w:r>
      <w:r w:rsidRPr="00460E4C">
        <w:rPr>
          <w:rFonts w:ascii="Times New Roman" w:hAnsi="Times New Roman"/>
          <w:sz w:val="24"/>
        </w:rPr>
        <w:t xml:space="preserve"> лиц</w:t>
      </w:r>
      <w:r>
        <w:rPr>
          <w:rFonts w:ascii="Times New Roman" w:hAnsi="Times New Roman"/>
          <w:sz w:val="24"/>
        </w:rPr>
        <w:t>а</w:t>
      </w:r>
      <w:r w:rsidR="00501FBB">
        <w:rPr>
          <w:rFonts w:ascii="Times New Roman" w:hAnsi="Times New Roman"/>
          <w:sz w:val="24"/>
        </w:rPr>
        <w:t>;</w:t>
      </w:r>
    </w:p>
    <w:p w:rsidR="00A94E54" w:rsidRDefault="00A94E54" w:rsidP="007F7250">
      <w:pPr>
        <w:pStyle w:val="a6"/>
        <w:numPr>
          <w:ilvl w:val="0"/>
          <w:numId w:val="2"/>
        </w:numPr>
        <w:tabs>
          <w:tab w:val="left" w:pos="1418"/>
        </w:tabs>
        <w:contextualSpacing w:val="0"/>
        <w:jc w:val="both"/>
        <w:rPr>
          <w:rFonts w:ascii="Times New Roman" w:hAnsi="Times New Roman"/>
          <w:sz w:val="24"/>
        </w:rPr>
      </w:pPr>
      <w:r w:rsidRPr="00374789">
        <w:rPr>
          <w:rFonts w:ascii="Times New Roman" w:hAnsi="Times New Roman"/>
          <w:sz w:val="24"/>
        </w:rPr>
        <w:t xml:space="preserve">Письмо, подтверждающее отсутствие </w:t>
      </w:r>
      <w:r w:rsidR="008705B8">
        <w:rPr>
          <w:rFonts w:ascii="Times New Roman" w:hAnsi="Times New Roman"/>
          <w:sz w:val="24"/>
        </w:rPr>
        <w:t>неурегулированных претензий,</w:t>
      </w:r>
      <w:r w:rsidR="008705B8" w:rsidRPr="008705B8">
        <w:rPr>
          <w:rFonts w:ascii="Times New Roman" w:hAnsi="Times New Roman"/>
          <w:sz w:val="24"/>
        </w:rPr>
        <w:t xml:space="preserve"> </w:t>
      </w:r>
      <w:r w:rsidR="008705B8">
        <w:rPr>
          <w:rFonts w:ascii="Times New Roman" w:hAnsi="Times New Roman"/>
          <w:sz w:val="24"/>
        </w:rPr>
        <w:t xml:space="preserve">за подписью </w:t>
      </w:r>
      <w:r w:rsidR="008705B8" w:rsidRPr="008705B8">
        <w:rPr>
          <w:rFonts w:ascii="Times New Roman" w:hAnsi="Times New Roman"/>
          <w:sz w:val="24"/>
        </w:rPr>
        <w:t>уполномоченного лица</w:t>
      </w:r>
      <w:r w:rsidRPr="00374789">
        <w:rPr>
          <w:rFonts w:ascii="Times New Roman" w:hAnsi="Times New Roman"/>
          <w:sz w:val="24"/>
        </w:rPr>
        <w:t>;</w:t>
      </w:r>
    </w:p>
    <w:p w:rsidR="008705B8" w:rsidRPr="008705B8" w:rsidRDefault="008705B8" w:rsidP="00C21222">
      <w:pPr>
        <w:pStyle w:val="a6"/>
        <w:numPr>
          <w:ilvl w:val="0"/>
          <w:numId w:val="2"/>
        </w:numPr>
        <w:jc w:val="both"/>
        <w:rPr>
          <w:rFonts w:ascii="Times New Roman" w:hAnsi="Times New Roman"/>
          <w:sz w:val="24"/>
        </w:rPr>
      </w:pPr>
      <w:r w:rsidRPr="008705B8">
        <w:rPr>
          <w:rFonts w:ascii="Times New Roman" w:hAnsi="Times New Roman"/>
          <w:sz w:val="24"/>
        </w:rPr>
        <w:t xml:space="preserve">Письмо, подтверждающее отсутствие </w:t>
      </w:r>
      <w:r>
        <w:rPr>
          <w:rFonts w:ascii="Times New Roman" w:hAnsi="Times New Roman"/>
          <w:sz w:val="24"/>
        </w:rPr>
        <w:t xml:space="preserve">судебных разбирательств, </w:t>
      </w:r>
      <w:r w:rsidRPr="008705B8">
        <w:rPr>
          <w:rFonts w:ascii="Times New Roman" w:hAnsi="Times New Roman"/>
          <w:sz w:val="24"/>
        </w:rPr>
        <w:t>за подписью уполномоченного лица;</w:t>
      </w:r>
    </w:p>
    <w:p w:rsidR="008705B8" w:rsidRPr="00A43DA9" w:rsidRDefault="00BB3479" w:rsidP="007F7250">
      <w:pPr>
        <w:pStyle w:val="a6"/>
        <w:numPr>
          <w:ilvl w:val="0"/>
          <w:numId w:val="2"/>
        </w:numPr>
        <w:tabs>
          <w:tab w:val="left" w:pos="1418"/>
        </w:tabs>
        <w:contextualSpacing w:val="0"/>
        <w:jc w:val="both"/>
        <w:rPr>
          <w:rFonts w:ascii="Times New Roman" w:hAnsi="Times New Roman"/>
          <w:sz w:val="24"/>
        </w:rPr>
      </w:pPr>
      <w:r w:rsidRPr="002F6208">
        <w:rPr>
          <w:rFonts w:ascii="Times New Roman" w:eastAsia="Calibri" w:hAnsi="Times New Roman"/>
          <w:sz w:val="24"/>
          <w:lang w:eastAsia="en-US"/>
        </w:rPr>
        <w:t xml:space="preserve">Официальное письмо производителя на фирменном бланке с печатью за подписью </w:t>
      </w:r>
      <w:r w:rsidRPr="00CB0CBF">
        <w:rPr>
          <w:rFonts w:ascii="Times New Roman" w:eastAsia="Calibri" w:hAnsi="Times New Roman"/>
          <w:sz w:val="24"/>
          <w:lang w:eastAsia="en-US"/>
        </w:rPr>
        <w:t>уполномоченного лица</w:t>
      </w:r>
      <w:r w:rsidRPr="002F6208">
        <w:rPr>
          <w:rFonts w:ascii="Times New Roman" w:eastAsia="Calibri" w:hAnsi="Times New Roman"/>
          <w:sz w:val="24"/>
          <w:lang w:eastAsia="en-US"/>
        </w:rPr>
        <w:t>, либо Сертификат о полномочиях дилера/дистрибьюте</w:t>
      </w:r>
      <w:r>
        <w:rPr>
          <w:rFonts w:ascii="Times New Roman" w:eastAsia="Calibri" w:hAnsi="Times New Roman"/>
          <w:sz w:val="24"/>
          <w:lang w:eastAsia="en-US"/>
        </w:rPr>
        <w:t>ра/торгового дома производителя;</w:t>
      </w:r>
    </w:p>
    <w:p w:rsidR="00A43DA9" w:rsidRPr="00A43DA9" w:rsidRDefault="00A43DA9" w:rsidP="00A43DA9">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Письмо о г</w:t>
      </w:r>
      <w:r w:rsidRPr="00A43DA9">
        <w:rPr>
          <w:rFonts w:ascii="Times New Roman" w:hAnsi="Times New Roman"/>
          <w:sz w:val="24"/>
        </w:rPr>
        <w:t>отовност</w:t>
      </w:r>
      <w:r>
        <w:rPr>
          <w:rFonts w:ascii="Times New Roman" w:hAnsi="Times New Roman"/>
          <w:sz w:val="24"/>
        </w:rPr>
        <w:t>и</w:t>
      </w:r>
      <w:r w:rsidRPr="00A43DA9">
        <w:rPr>
          <w:rFonts w:ascii="Times New Roman" w:hAnsi="Times New Roman"/>
          <w:sz w:val="24"/>
        </w:rPr>
        <w:t xml:space="preserve"> заключить </w:t>
      </w:r>
      <w:proofErr w:type="spellStart"/>
      <w:r w:rsidRPr="00A43DA9">
        <w:rPr>
          <w:rFonts w:ascii="Times New Roman" w:hAnsi="Times New Roman"/>
          <w:sz w:val="24"/>
        </w:rPr>
        <w:t>постгарантийный</w:t>
      </w:r>
      <w:proofErr w:type="spellEnd"/>
      <w:r w:rsidRPr="00A43DA9">
        <w:rPr>
          <w:rFonts w:ascii="Times New Roman" w:hAnsi="Times New Roman"/>
          <w:sz w:val="24"/>
        </w:rPr>
        <w:t xml:space="preserve"> договор на обслуживание, ремонт, модернизацию КТК подписанное уполномоченным лицом и заверенное печатью участника закупки;</w:t>
      </w:r>
    </w:p>
    <w:p w:rsidR="00317BAB" w:rsidRPr="00203CD9" w:rsidRDefault="00317BAB" w:rsidP="00696A78">
      <w:pPr>
        <w:pStyle w:val="a6"/>
        <w:numPr>
          <w:ilvl w:val="0"/>
          <w:numId w:val="2"/>
        </w:numPr>
        <w:tabs>
          <w:tab w:val="left" w:pos="1418"/>
        </w:tabs>
        <w:contextualSpacing w:val="0"/>
        <w:jc w:val="both"/>
        <w:rPr>
          <w:rFonts w:ascii="Times New Roman" w:hAnsi="Times New Roman"/>
          <w:sz w:val="24"/>
        </w:rPr>
      </w:pPr>
      <w:r w:rsidRPr="00203CD9">
        <w:rPr>
          <w:rFonts w:ascii="Times New Roman" w:hAnsi="Times New Roman"/>
          <w:sz w:val="24"/>
        </w:rPr>
        <w:t xml:space="preserve">Справка о заключенных и выполненных аналогичных договорах на выполнение проектных работ за </w:t>
      </w:r>
      <w:proofErr w:type="gramStart"/>
      <w:r w:rsidRPr="00203CD9">
        <w:rPr>
          <w:rFonts w:ascii="Times New Roman" w:hAnsi="Times New Roman"/>
          <w:sz w:val="24"/>
        </w:rPr>
        <w:t>последние</w:t>
      </w:r>
      <w:proofErr w:type="gramEnd"/>
      <w:r w:rsidRPr="00203CD9">
        <w:rPr>
          <w:rFonts w:ascii="Times New Roman" w:hAnsi="Times New Roman"/>
          <w:sz w:val="24"/>
        </w:rPr>
        <w:t xml:space="preserve"> 3 года</w:t>
      </w:r>
      <w:r w:rsidR="00696A78" w:rsidRPr="00203CD9">
        <w:rPr>
          <w:rFonts w:ascii="Times New Roman" w:hAnsi="Times New Roman"/>
          <w:sz w:val="24"/>
        </w:rPr>
        <w:t xml:space="preserve"> (Приложение № </w:t>
      </w:r>
      <w:r w:rsidR="00BF375E" w:rsidRPr="00203CD9">
        <w:rPr>
          <w:rFonts w:ascii="Times New Roman" w:hAnsi="Times New Roman"/>
          <w:sz w:val="24"/>
        </w:rPr>
        <w:t>6</w:t>
      </w:r>
      <w:r w:rsidR="00696A78" w:rsidRPr="00203CD9">
        <w:rPr>
          <w:rFonts w:ascii="Times New Roman" w:hAnsi="Times New Roman"/>
          <w:sz w:val="24"/>
        </w:rPr>
        <w:t xml:space="preserve"> к настоящему ПДО)</w:t>
      </w:r>
      <w:r w:rsidRPr="00203CD9">
        <w:rPr>
          <w:rFonts w:ascii="Times New Roman" w:hAnsi="Times New Roman"/>
          <w:sz w:val="24"/>
        </w:rPr>
        <w:t>;</w:t>
      </w:r>
    </w:p>
    <w:p w:rsidR="00317BAB" w:rsidRPr="00374789" w:rsidRDefault="00696A78" w:rsidP="00317BAB">
      <w:pPr>
        <w:pStyle w:val="a6"/>
        <w:numPr>
          <w:ilvl w:val="0"/>
          <w:numId w:val="2"/>
        </w:numPr>
        <w:tabs>
          <w:tab w:val="left" w:pos="1418"/>
        </w:tabs>
        <w:contextualSpacing w:val="0"/>
        <w:jc w:val="both"/>
        <w:rPr>
          <w:rFonts w:ascii="Times New Roman" w:hAnsi="Times New Roman"/>
          <w:sz w:val="24"/>
        </w:rPr>
      </w:pPr>
      <w:r w:rsidRPr="00374789">
        <w:rPr>
          <w:rFonts w:ascii="Times New Roman" w:hAnsi="Times New Roman"/>
          <w:bCs/>
          <w:iCs/>
          <w:sz w:val="24"/>
        </w:rPr>
        <w:t>Справк</w:t>
      </w:r>
      <w:r w:rsidR="006054BA" w:rsidRPr="00374789">
        <w:rPr>
          <w:rFonts w:ascii="Times New Roman" w:hAnsi="Times New Roman"/>
          <w:bCs/>
          <w:iCs/>
          <w:sz w:val="24"/>
        </w:rPr>
        <w:t>и</w:t>
      </w:r>
      <w:r w:rsidRPr="00374789">
        <w:rPr>
          <w:rFonts w:ascii="Times New Roman" w:hAnsi="Times New Roman"/>
          <w:bCs/>
          <w:iCs/>
          <w:sz w:val="24"/>
        </w:rPr>
        <w:t xml:space="preserve"> о наличии кадровых ресурсов (Приложение № </w:t>
      </w:r>
      <w:r w:rsidR="00BF375E" w:rsidRPr="00374789">
        <w:rPr>
          <w:rFonts w:ascii="Times New Roman" w:hAnsi="Times New Roman"/>
          <w:bCs/>
          <w:iCs/>
          <w:sz w:val="24"/>
        </w:rPr>
        <w:t>7</w:t>
      </w:r>
      <w:r w:rsidRPr="00374789">
        <w:rPr>
          <w:rFonts w:ascii="Times New Roman" w:hAnsi="Times New Roman"/>
          <w:bCs/>
          <w:iCs/>
          <w:sz w:val="24"/>
        </w:rPr>
        <w:t xml:space="preserve"> к настоящему ПДО)</w:t>
      </w:r>
      <w:r w:rsidR="00374789">
        <w:rPr>
          <w:rFonts w:ascii="Times New Roman" w:hAnsi="Times New Roman"/>
          <w:bCs/>
          <w:iCs/>
          <w:sz w:val="24"/>
        </w:rPr>
        <w:t>, с копиями об аттестации в области промышленной безопасности</w:t>
      </w:r>
      <w:r w:rsidRPr="00374789">
        <w:rPr>
          <w:rFonts w:ascii="Times New Roman" w:hAnsi="Times New Roman"/>
          <w:bCs/>
          <w:iCs/>
          <w:sz w:val="24"/>
        </w:rPr>
        <w:t>;</w:t>
      </w:r>
    </w:p>
    <w:p w:rsidR="00DE7BED" w:rsidRPr="00374789"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74789">
        <w:rPr>
          <w:rFonts w:ascii="Times New Roman" w:hAnsi="Times New Roman"/>
          <w:sz w:val="24"/>
        </w:rPr>
        <w:t>менее 4 (ч</w:t>
      </w:r>
      <w:r w:rsidRPr="00374789">
        <w:rPr>
          <w:rFonts w:ascii="Times New Roman" w:hAnsi="Times New Roman"/>
          <w:sz w:val="24"/>
        </w:rPr>
        <w:t>етырех) месяцев после даты окончания приема оферт;</w:t>
      </w:r>
    </w:p>
    <w:p w:rsidR="00DE7BED" w:rsidRPr="00374789"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lastRenderedPageBreak/>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roofErr w:type="gramEnd"/>
    </w:p>
    <w:p w:rsidR="00DE7BED" w:rsidRPr="008C6979"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генподряда (Приложение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5</w:t>
      </w:r>
      <w:r w:rsidR="00570470">
        <w:rPr>
          <w:rFonts w:ascii="Times New Roman" w:hAnsi="Times New Roman"/>
          <w:sz w:val="24"/>
        </w:rPr>
        <w:t>29</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-2015</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7753DD">
        <w:rPr>
          <w:rFonts w:ascii="Times New Roman" w:hAnsi="Times New Roman"/>
          <w:sz w:val="24"/>
        </w:rPr>
        <w:t>«28» декабря 2015г.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proofErr w:type="gramStart"/>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C561F7">
        <w:rPr>
          <w:rFonts w:ascii="Times New Roman" w:hAnsi="Times New Roman"/>
          <w:kern w:val="28"/>
          <w:sz w:val="24"/>
        </w:rPr>
        <w:t xml:space="preserve"> </w:t>
      </w:r>
      <w:proofErr w:type="gramStart"/>
      <w:r w:rsidRPr="00C561F7">
        <w:rPr>
          <w:rFonts w:ascii="Times New Roman" w:hAnsi="Times New Roman"/>
          <w:kern w:val="28"/>
          <w:sz w:val="24"/>
        </w:rPr>
        <w:t>Скан-копии</w:t>
      </w:r>
      <w:proofErr w:type="gramEnd"/>
      <w:r w:rsidRPr="00C561F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C561F7">
        <w:rPr>
          <w:rFonts w:ascii="Times New Roman" w:hAnsi="Times New Roman"/>
          <w:sz w:val="24"/>
        </w:rPr>
        <w:t>экспресс-почтой</w:t>
      </w:r>
      <w:proofErr w:type="gramEnd"/>
      <w:r w:rsidRPr="00C561F7">
        <w:rPr>
          <w:rFonts w:ascii="Times New Roman" w:hAnsi="Times New Roman"/>
          <w:sz w:val="24"/>
        </w:rPr>
        <w:t xml:space="preserve">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7753DD">
        <w:rPr>
          <w:rFonts w:ascii="Times New Roman" w:hAnsi="Times New Roman"/>
          <w:b/>
          <w:sz w:val="24"/>
        </w:rPr>
        <w:t>28</w:t>
      </w:r>
      <w:r w:rsidRPr="00C561F7">
        <w:rPr>
          <w:rFonts w:ascii="Times New Roman" w:hAnsi="Times New Roman"/>
          <w:b/>
          <w:sz w:val="24"/>
        </w:rPr>
        <w:t xml:space="preserve">» </w:t>
      </w:r>
      <w:r w:rsidR="007753DD">
        <w:rPr>
          <w:rFonts w:ascii="Times New Roman" w:hAnsi="Times New Roman"/>
          <w:b/>
          <w:sz w:val="24"/>
        </w:rPr>
        <w:t>декабря</w:t>
      </w:r>
      <w:r w:rsidRPr="00C561F7">
        <w:rPr>
          <w:rFonts w:ascii="Times New Roman" w:hAnsi="Times New Roman"/>
          <w:b/>
          <w:sz w:val="24"/>
        </w:rPr>
        <w:t xml:space="preserve"> </w:t>
      </w:r>
      <w:r w:rsidR="007753DD">
        <w:rPr>
          <w:rFonts w:ascii="Times New Roman" w:hAnsi="Times New Roman"/>
          <w:b/>
          <w:sz w:val="24"/>
        </w:rPr>
        <w:t>2015</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7753DD">
        <w:rPr>
          <w:rFonts w:ascii="Times New Roman" w:hAnsi="Times New Roman"/>
          <w:b/>
          <w:sz w:val="24"/>
        </w:rPr>
        <w:t>16</w:t>
      </w:r>
      <w:r w:rsidRPr="00C561F7">
        <w:rPr>
          <w:rFonts w:ascii="Times New Roman" w:hAnsi="Times New Roman"/>
          <w:b/>
          <w:sz w:val="24"/>
        </w:rPr>
        <w:t>:</w:t>
      </w:r>
      <w:r w:rsidR="007753DD">
        <w:rPr>
          <w:rFonts w:ascii="Times New Roman" w:hAnsi="Times New Roman"/>
          <w:b/>
          <w:sz w:val="24"/>
        </w:rPr>
        <w:t>00</w:t>
      </w:r>
      <w:r w:rsidRPr="00C561F7">
        <w:rPr>
          <w:rFonts w:ascii="Times New Roman" w:hAnsi="Times New Roman"/>
          <w:b/>
          <w:sz w:val="24"/>
        </w:rPr>
        <w:t xml:space="preserve"> «</w:t>
      </w:r>
      <w:r w:rsidR="007753DD">
        <w:rPr>
          <w:rFonts w:ascii="Times New Roman" w:hAnsi="Times New Roman"/>
          <w:b/>
          <w:sz w:val="24"/>
        </w:rPr>
        <w:t>19</w:t>
      </w:r>
      <w:r w:rsidRPr="00C561F7">
        <w:rPr>
          <w:rFonts w:ascii="Times New Roman" w:hAnsi="Times New Roman"/>
          <w:b/>
          <w:sz w:val="24"/>
        </w:rPr>
        <w:t xml:space="preserve">» </w:t>
      </w:r>
      <w:r w:rsidR="007753DD">
        <w:rPr>
          <w:rFonts w:ascii="Times New Roman" w:hAnsi="Times New Roman"/>
          <w:b/>
          <w:sz w:val="24"/>
        </w:rPr>
        <w:t>января</w:t>
      </w:r>
      <w:r w:rsidRPr="00C561F7">
        <w:rPr>
          <w:rFonts w:ascii="Times New Roman" w:hAnsi="Times New Roman"/>
          <w:b/>
          <w:sz w:val="24"/>
        </w:rPr>
        <w:t xml:space="preserve"> </w:t>
      </w:r>
      <w:r w:rsidR="007753DD">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7753DD">
        <w:rPr>
          <w:rFonts w:ascii="Times New Roman" w:hAnsi="Times New Roman"/>
          <w:b/>
          <w:sz w:val="24"/>
        </w:rPr>
        <w:t>31</w:t>
      </w:r>
      <w:r w:rsidRPr="00C561F7">
        <w:rPr>
          <w:rFonts w:ascii="Times New Roman" w:hAnsi="Times New Roman"/>
          <w:b/>
          <w:sz w:val="24"/>
        </w:rPr>
        <w:t xml:space="preserve">» </w:t>
      </w:r>
      <w:r w:rsidR="007753DD">
        <w:rPr>
          <w:rFonts w:ascii="Times New Roman" w:hAnsi="Times New Roman"/>
          <w:b/>
          <w:sz w:val="24"/>
        </w:rPr>
        <w:t>марта</w:t>
      </w:r>
      <w:r w:rsidRPr="00C561F7">
        <w:rPr>
          <w:rFonts w:ascii="Times New Roman" w:hAnsi="Times New Roman"/>
          <w:b/>
          <w:sz w:val="24"/>
        </w:rPr>
        <w:t xml:space="preserve"> </w:t>
      </w:r>
      <w:r w:rsidR="007753DD">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7753DD">
        <w:rPr>
          <w:rFonts w:ascii="Times New Roman" w:hAnsi="Times New Roman"/>
          <w:sz w:val="24"/>
        </w:rPr>
        <w:t>15</w:t>
      </w:r>
      <w:r w:rsidRPr="00C561F7">
        <w:rPr>
          <w:rFonts w:ascii="Times New Roman" w:hAnsi="Times New Roman"/>
          <w:sz w:val="24"/>
        </w:rPr>
        <w:t xml:space="preserve">» </w:t>
      </w:r>
      <w:r w:rsidR="007753DD">
        <w:rPr>
          <w:rFonts w:ascii="Times New Roman" w:hAnsi="Times New Roman"/>
          <w:sz w:val="24"/>
        </w:rPr>
        <w:t>января</w:t>
      </w:r>
      <w:r w:rsidRPr="00C561F7">
        <w:rPr>
          <w:rFonts w:ascii="Times New Roman" w:hAnsi="Times New Roman"/>
          <w:sz w:val="24"/>
        </w:rPr>
        <w:t xml:space="preserve"> </w:t>
      </w:r>
      <w:r w:rsidR="007753DD">
        <w:rPr>
          <w:rFonts w:ascii="Times New Roman" w:hAnsi="Times New Roman"/>
          <w:sz w:val="24"/>
        </w:rPr>
        <w:t>2015</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Прокофьевой Елене Геннадьевне</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9" w:history="1">
        <w:r w:rsidR="001A4135" w:rsidRPr="00C561F7">
          <w:rPr>
            <w:rStyle w:val="a8"/>
            <w:rFonts w:ascii="Times New Roman" w:hAnsi="Times New Roman"/>
            <w:sz w:val="24"/>
            <w:lang w:val="en-US"/>
          </w:rPr>
          <w:t>ProkofievaEG</w:t>
        </w:r>
        <w:r w:rsidR="001A4135" w:rsidRPr="00C561F7">
          <w:rPr>
            <w:rStyle w:val="a8"/>
            <w:rFonts w:ascii="Times New Roman" w:hAnsi="Times New Roman"/>
            <w:sz w:val="24"/>
          </w:rPr>
          <w:t>@</w:t>
        </w:r>
        <w:r w:rsidR="001A4135" w:rsidRPr="00C561F7">
          <w:rPr>
            <w:rStyle w:val="a8"/>
            <w:rFonts w:ascii="Times New Roman" w:hAnsi="Times New Roman"/>
            <w:sz w:val="24"/>
            <w:lang w:val="en-US"/>
          </w:rPr>
          <w:t>yanos</w:t>
        </w:r>
        <w:r w:rsidR="001A4135" w:rsidRPr="00C561F7">
          <w:rPr>
            <w:rStyle w:val="a8"/>
            <w:rFonts w:ascii="Times New Roman" w:hAnsi="Times New Roman"/>
            <w:sz w:val="24"/>
          </w:rPr>
          <w:t>.</w:t>
        </w:r>
        <w:r w:rsidR="001A4135" w:rsidRPr="00C561F7">
          <w:rPr>
            <w:rStyle w:val="a8"/>
            <w:rFonts w:ascii="Times New Roman" w:hAnsi="Times New Roman"/>
            <w:sz w:val="24"/>
            <w:lang w:val="en-US"/>
          </w:rPr>
          <w:t>slavneft</w:t>
        </w:r>
        <w:r w:rsidR="001A4135" w:rsidRPr="00C561F7">
          <w:rPr>
            <w:rStyle w:val="a8"/>
            <w:rFonts w:ascii="Times New Roman" w:hAnsi="Times New Roman"/>
            <w:sz w:val="24"/>
          </w:rPr>
          <w:t>.</w:t>
        </w:r>
        <w:r w:rsidR="001A4135" w:rsidRPr="00C561F7">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DE7BED" w:rsidRDefault="007753DD" w:rsidP="00DE7BED">
      <w:pPr>
        <w:ind w:firstLine="708"/>
        <w:jc w:val="both"/>
        <w:rPr>
          <w:rFonts w:ascii="Times New Roman" w:hAnsi="Times New Roman"/>
          <w:sz w:val="24"/>
        </w:rPr>
      </w:pPr>
      <w:r>
        <w:rPr>
          <w:rFonts w:ascii="Times New Roman" w:hAnsi="Times New Roman"/>
          <w:sz w:val="24"/>
        </w:rPr>
        <w:t>Ведущий специалист Тендерного комитета Зимина Надежда Владимировна.</w:t>
      </w:r>
    </w:p>
    <w:p w:rsidR="007753DD" w:rsidRPr="00C561F7" w:rsidRDefault="007753DD" w:rsidP="007753DD">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10" w:history="1">
        <w:r w:rsidRPr="00BA1C29">
          <w:rPr>
            <w:rStyle w:val="a8"/>
            <w:rFonts w:ascii="Times New Roman" w:hAnsi="Times New Roman"/>
            <w:sz w:val="24"/>
            <w:lang w:val="en-US"/>
          </w:rPr>
          <w:t>ZiminaNV</w:t>
        </w:r>
        <w:r w:rsidRPr="00BA1C29">
          <w:rPr>
            <w:rStyle w:val="a8"/>
            <w:rFonts w:ascii="Times New Roman" w:hAnsi="Times New Roman"/>
            <w:sz w:val="24"/>
          </w:rPr>
          <w:t>@</w:t>
        </w:r>
        <w:r w:rsidRPr="00BA1C29">
          <w:rPr>
            <w:rStyle w:val="a8"/>
            <w:rFonts w:ascii="Times New Roman" w:hAnsi="Times New Roman"/>
            <w:sz w:val="24"/>
            <w:lang w:val="en-US"/>
          </w:rPr>
          <w:t>yanos</w:t>
        </w:r>
        <w:r w:rsidRPr="00BA1C29">
          <w:rPr>
            <w:rStyle w:val="a8"/>
            <w:rFonts w:ascii="Times New Roman" w:hAnsi="Times New Roman"/>
            <w:sz w:val="24"/>
          </w:rPr>
          <w:t>.</w:t>
        </w:r>
        <w:r w:rsidRPr="00BA1C29">
          <w:rPr>
            <w:rStyle w:val="a8"/>
            <w:rFonts w:ascii="Times New Roman" w:hAnsi="Times New Roman"/>
            <w:sz w:val="24"/>
            <w:lang w:val="en-US"/>
          </w:rPr>
          <w:t>slavneft</w:t>
        </w:r>
        <w:r w:rsidRPr="00BA1C29">
          <w:rPr>
            <w:rStyle w:val="a8"/>
            <w:rFonts w:ascii="Times New Roman" w:hAnsi="Times New Roman"/>
            <w:sz w:val="24"/>
          </w:rPr>
          <w:t>.</w:t>
        </w:r>
        <w:proofErr w:type="spellStart"/>
        <w:r w:rsidRPr="00BA1C29">
          <w:rPr>
            <w:rStyle w:val="a8"/>
            <w:rFonts w:ascii="Times New Roman" w:hAnsi="Times New Roman"/>
            <w:sz w:val="24"/>
            <w:lang w:val="en-US"/>
          </w:rPr>
          <w:t>ru</w:t>
        </w:r>
        <w:proofErr w:type="spellEnd"/>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 xml:space="preserve">Внимание: настоящее </w:t>
      </w:r>
      <w:proofErr w:type="gramStart"/>
      <w:r w:rsidRPr="00C561F7">
        <w:rPr>
          <w:rFonts w:ascii="Times New Roman" w:hAnsi="Times New Roman"/>
          <w:b/>
          <w:sz w:val="24"/>
        </w:rPr>
        <w:t>предложение</w:t>
      </w:r>
      <w:proofErr w:type="gramEnd"/>
      <w:r w:rsidRPr="00C561F7">
        <w:rPr>
          <w:rFonts w:ascii="Times New Roman" w:hAnsi="Times New Roman"/>
          <w:b/>
          <w:sz w:val="24"/>
        </w:rPr>
        <w:t xml:space="preserve"> ни при </w:t>
      </w:r>
      <w:proofErr w:type="gramStart"/>
      <w:r w:rsidRPr="00C561F7">
        <w:rPr>
          <w:rFonts w:ascii="Times New Roman" w:hAnsi="Times New Roman"/>
          <w:b/>
          <w:sz w:val="24"/>
        </w:rPr>
        <w:t>каких</w:t>
      </w:r>
      <w:proofErr w:type="gramEnd"/>
      <w:r w:rsidRPr="00C561F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C561F7">
        <w:rPr>
          <w:rFonts w:ascii="Times New Roman" w:hAnsi="Times New Roman"/>
          <w:b/>
          <w:sz w:val="24"/>
        </w:rPr>
        <w:t>несет какой бы то ни было</w:t>
      </w:r>
      <w:proofErr w:type="gramEnd"/>
      <w:r w:rsidRPr="00C561F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proofErr w:type="gramStart"/>
      <w:r w:rsidRPr="00C561F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561F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561F7">
        <w:rPr>
          <w:rFonts w:ascii="Times New Roman" w:hAnsi="Times New Roman"/>
          <w:sz w:val="24"/>
        </w:rPr>
        <w:t>с даты получения</w:t>
      </w:r>
      <w:proofErr w:type="gramEnd"/>
      <w:r w:rsidRPr="00C561F7">
        <w:rPr>
          <w:rFonts w:ascii="Times New Roman" w:hAnsi="Times New Roman"/>
          <w:sz w:val="24"/>
        </w:rPr>
        <w:t xml:space="preserve">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proofErr w:type="gramStart"/>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C561F7">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proofErr w:type="gramStart"/>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561F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C561F7">
        <w:rPr>
          <w:rFonts w:ascii="Times New Roman" w:hAnsi="Times New Roman"/>
          <w:sz w:val="24"/>
        </w:rPr>
        <w:t>действий</w:t>
      </w:r>
      <w:proofErr w:type="gramEnd"/>
      <w:r w:rsidRPr="00C561F7">
        <w:rPr>
          <w:rFonts w:ascii="Times New Roman" w:hAnsi="Times New Roman"/>
          <w:sz w:val="24"/>
        </w:rPr>
        <w:t xml:space="preserve">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B25A57" w:rsidRPr="00C561F7" w:rsidRDefault="00B25A57" w:rsidP="00DE7BED">
      <w:pPr>
        <w:rPr>
          <w:rFonts w:ascii="Times New Roman" w:hAnsi="Times New Roman"/>
          <w:sz w:val="24"/>
        </w:rPr>
      </w:pPr>
    </w:p>
    <w:p w:rsidR="00DE7BED" w:rsidRPr="007753DD"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763AF5">
        <w:rPr>
          <w:rFonts w:ascii="Times New Roman" w:hAnsi="Times New Roman"/>
          <w:sz w:val="24"/>
        </w:rPr>
        <w:t>5</w:t>
      </w:r>
      <w:r w:rsidR="00B60189">
        <w:rPr>
          <w:rFonts w:ascii="Times New Roman" w:hAnsi="Times New Roman"/>
          <w:sz w:val="24"/>
        </w:rPr>
        <w:t>29</w:t>
      </w:r>
      <w:r w:rsidR="00D549DA" w:rsidRPr="00C561F7">
        <w:rPr>
          <w:rFonts w:ascii="Times New Roman" w:hAnsi="Times New Roman"/>
          <w:sz w:val="24"/>
        </w:rPr>
        <w:t>-КС</w:t>
      </w:r>
      <w:r w:rsidR="00E85DE8" w:rsidRPr="00C561F7">
        <w:rPr>
          <w:rFonts w:ascii="Times New Roman" w:hAnsi="Times New Roman"/>
          <w:sz w:val="24"/>
        </w:rPr>
        <w:t>-2015</w:t>
      </w:r>
      <w:r w:rsidRPr="00C561F7">
        <w:rPr>
          <w:rFonts w:ascii="Times New Roman" w:hAnsi="Times New Roman"/>
          <w:sz w:val="24"/>
        </w:rPr>
        <w:t xml:space="preserve"> от </w:t>
      </w:r>
      <w:r w:rsidR="007753DD">
        <w:rPr>
          <w:rFonts w:ascii="Times New Roman" w:hAnsi="Times New Roman"/>
          <w:sz w:val="24"/>
        </w:rPr>
        <w:t>«28» декабря 2015г.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CA7610">
        <w:rPr>
          <w:rFonts w:ascii="Times New Roman" w:hAnsi="Times New Roman"/>
          <w:sz w:val="24"/>
        </w:rPr>
        <w:t xml:space="preserve"> </w:t>
      </w:r>
      <w:r w:rsidR="00C04A50">
        <w:rPr>
          <w:rFonts w:ascii="Times New Roman" w:hAnsi="Times New Roman"/>
          <w:sz w:val="24"/>
        </w:rPr>
        <w:t>(Приложение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proofErr w:type="gramStart"/>
      <w:r w:rsidR="00C04A50" w:rsidRPr="00C04A50">
        <w:rPr>
          <w:rFonts w:ascii="Times New Roman" w:hAnsi="Times New Roman"/>
          <w:sz w:val="24"/>
        </w:rPr>
        <w:t>.(</w:t>
      </w:r>
      <w:proofErr w:type="gramEnd"/>
      <w:r w:rsidR="00C04A50" w:rsidRPr="00C04A50">
        <w:rPr>
          <w:rFonts w:ascii="Times New Roman" w:hAnsi="Times New Roman"/>
          <w:sz w:val="24"/>
        </w:rPr>
        <w:t xml:space="preserve">Приложение № </w:t>
      </w:r>
      <w:r w:rsidR="00C04A50">
        <w:rPr>
          <w:rFonts w:ascii="Times New Roman" w:hAnsi="Times New Roman"/>
          <w:sz w:val="24"/>
        </w:rPr>
        <w:t>2</w:t>
      </w:r>
      <w:r w:rsidR="00C04A50" w:rsidRPr="00C04A50">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C04A50" w:rsidRPr="00C04A50">
        <w:t xml:space="preserve"> </w:t>
      </w:r>
      <w:r w:rsidR="00C04A50" w:rsidRPr="00C04A50">
        <w:rPr>
          <w:rFonts w:ascii="Times New Roman" w:hAnsi="Times New Roman"/>
          <w:sz w:val="24"/>
        </w:rPr>
        <w:t xml:space="preserve">(Приложение № </w:t>
      </w:r>
      <w:r w:rsidR="00C04A50">
        <w:rPr>
          <w:rFonts w:ascii="Times New Roman" w:hAnsi="Times New Roman"/>
          <w:sz w:val="24"/>
        </w:rPr>
        <w:t>3</w:t>
      </w:r>
      <w:r w:rsidR="00C04A50" w:rsidRPr="00C04A50">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генподряда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C04A50" w:rsidRPr="00C04A50">
        <w:rPr>
          <w:rFonts w:ascii="Times New Roman" w:hAnsi="Times New Roman"/>
          <w:sz w:val="24"/>
        </w:rPr>
        <w:t xml:space="preserve"> (Приложение № </w:t>
      </w:r>
      <w:r w:rsidR="00C04A50">
        <w:rPr>
          <w:rFonts w:ascii="Times New Roman" w:hAnsi="Times New Roman"/>
          <w:sz w:val="24"/>
        </w:rPr>
        <w:t>4</w:t>
      </w:r>
      <w:r w:rsidR="00C04A50" w:rsidRPr="00C04A50">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C04A50" w:rsidRPr="00C04A50">
        <w:rPr>
          <w:rFonts w:ascii="Times New Roman" w:hAnsi="Times New Roman"/>
          <w:sz w:val="24"/>
        </w:rPr>
        <w:t xml:space="preserve"> (Приложение № </w:t>
      </w:r>
      <w:r w:rsidR="00C04A50">
        <w:rPr>
          <w:rFonts w:ascii="Times New Roman" w:hAnsi="Times New Roman"/>
          <w:sz w:val="24"/>
        </w:rPr>
        <w:t>5</w:t>
      </w:r>
      <w:r w:rsidR="00C04A50" w:rsidRPr="00C04A50">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proofErr w:type="gramStart"/>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5A2671">
        <w:rPr>
          <w:rFonts w:ascii="Times New Roman" w:hAnsi="Times New Roman"/>
          <w:sz w:val="24"/>
        </w:rPr>
        <w:t>3 года</w:t>
      </w:r>
      <w:r w:rsidR="00B25A57" w:rsidRPr="00C561F7">
        <w:rPr>
          <w:rFonts w:ascii="Times New Roman" w:hAnsi="Times New Roman"/>
          <w:sz w:val="24"/>
        </w:rPr>
        <w:t>»</w:t>
      </w:r>
      <w:r w:rsidR="00923CDA" w:rsidRPr="00C561F7">
        <w:rPr>
          <w:rFonts w:ascii="Times New Roman" w:hAnsi="Times New Roman"/>
          <w:sz w:val="24"/>
        </w:rPr>
        <w:t xml:space="preserve"> в 1 экз</w:t>
      </w:r>
      <w:r w:rsidR="00CA7610" w:rsidRPr="00CA7610">
        <w:rPr>
          <w:rFonts w:ascii="Times New Roman" w:hAnsi="Times New Roman"/>
          <w:sz w:val="24"/>
        </w:rPr>
        <w:t>.</w:t>
      </w:r>
      <w:r w:rsidR="00CA7610">
        <w:rPr>
          <w:rFonts w:ascii="Times New Roman" w:hAnsi="Times New Roman"/>
          <w:sz w:val="24"/>
        </w:rPr>
        <w:t xml:space="preserve"> </w:t>
      </w:r>
      <w:r w:rsidR="00CA7610" w:rsidRPr="00CA7610">
        <w:rPr>
          <w:rFonts w:ascii="Times New Roman" w:hAnsi="Times New Roman"/>
          <w:sz w:val="24"/>
        </w:rPr>
        <w:t xml:space="preserve">(Приложение № </w:t>
      </w:r>
      <w:r w:rsidR="00CA7610">
        <w:rPr>
          <w:rFonts w:ascii="Times New Roman" w:hAnsi="Times New Roman"/>
          <w:sz w:val="24"/>
        </w:rPr>
        <w:t>6</w:t>
      </w:r>
      <w:r w:rsidR="00CA7610" w:rsidRPr="00CA7610">
        <w:rPr>
          <w:rFonts w:ascii="Times New Roman" w:hAnsi="Times New Roman"/>
          <w:sz w:val="24"/>
        </w:rPr>
        <w:t>).</w:t>
      </w:r>
      <w:proofErr w:type="gramEnd"/>
    </w:p>
    <w:p w:rsidR="00923CDA" w:rsidRDefault="0080562C" w:rsidP="00DE7BED">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CA7610" w:rsidRPr="00CA7610">
        <w:rPr>
          <w:rFonts w:ascii="Times New Roman" w:hAnsi="Times New Roman"/>
          <w:sz w:val="24"/>
        </w:rPr>
        <w:t>.</w:t>
      </w:r>
      <w:r w:rsidR="00CA7610">
        <w:rPr>
          <w:rFonts w:ascii="Times New Roman" w:hAnsi="Times New Roman"/>
          <w:sz w:val="24"/>
        </w:rPr>
        <w:t xml:space="preserve"> </w:t>
      </w:r>
      <w:r w:rsidR="00CA7610" w:rsidRPr="00CA7610">
        <w:rPr>
          <w:rFonts w:ascii="Times New Roman" w:hAnsi="Times New Roman"/>
          <w:sz w:val="24"/>
        </w:rPr>
        <w:t xml:space="preserve">(Приложение № </w:t>
      </w:r>
      <w:r w:rsidR="00CA7610">
        <w:rPr>
          <w:rFonts w:ascii="Times New Roman" w:hAnsi="Times New Roman"/>
          <w:sz w:val="24"/>
        </w:rPr>
        <w:t>7</w:t>
      </w:r>
      <w:r w:rsidR="00CA7610" w:rsidRPr="00CA7610">
        <w:rPr>
          <w:rFonts w:ascii="Times New Roman" w:hAnsi="Times New Roman"/>
          <w:sz w:val="24"/>
        </w:rPr>
        <w:t>).</w:t>
      </w:r>
    </w:p>
    <w:p w:rsidR="00C5360B" w:rsidRPr="00C561F7" w:rsidRDefault="00C5360B" w:rsidP="00DE7BED">
      <w:pPr>
        <w:rPr>
          <w:rFonts w:ascii="Times New Roman" w:hAnsi="Times New Roman"/>
          <w:sz w:val="24"/>
        </w:rPr>
      </w:pPr>
      <w:r>
        <w:rPr>
          <w:rFonts w:ascii="Times New Roman" w:hAnsi="Times New Roman"/>
          <w:sz w:val="24"/>
        </w:rPr>
        <w:t xml:space="preserve">9. ЗТП </w:t>
      </w:r>
      <w:r w:rsidRPr="00C5360B">
        <w:rPr>
          <w:rFonts w:ascii="Times New Roman" w:hAnsi="Times New Roman"/>
          <w:iCs/>
          <w:sz w:val="24"/>
        </w:rPr>
        <w:t>60257(36)-28/1-АТХ-04-ЗТП-01ТК</w:t>
      </w:r>
      <w:r>
        <w:rPr>
          <w:rFonts w:ascii="Times New Roman" w:hAnsi="Times New Roman"/>
          <w:iCs/>
          <w:sz w:val="24"/>
        </w:rPr>
        <w:t>.</w:t>
      </w:r>
    </w:p>
    <w:p w:rsidR="00FC1E54" w:rsidRPr="00C561F7" w:rsidRDefault="00FC1E54" w:rsidP="00DE7BED">
      <w:pPr>
        <w:rPr>
          <w:rFonts w:ascii="Times New Roman" w:hAnsi="Times New Roman"/>
          <w:color w:val="FF0000"/>
          <w:sz w:val="24"/>
        </w:rPr>
      </w:pPr>
    </w:p>
    <w:p w:rsidR="00923CDA" w:rsidRPr="00C561F7" w:rsidRDefault="00923CDA" w:rsidP="00DE7BED">
      <w:pPr>
        <w:rPr>
          <w:rFonts w:ascii="Times New Roman" w:hAnsi="Times New Roman"/>
          <w:color w:val="FF0000"/>
          <w:sz w:val="24"/>
        </w:rPr>
      </w:pPr>
    </w:p>
    <w:p w:rsidR="00AE32FD" w:rsidRPr="00506763" w:rsidRDefault="00AE32FD" w:rsidP="00AE32FD">
      <w:pPr>
        <w:rPr>
          <w:rFonts w:ascii="Times New Roman" w:hAnsi="Times New Roman"/>
          <w:b/>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EF1336" w:rsidRPr="00506763" w:rsidRDefault="00EF1336">
      <w:pPr>
        <w:rPr>
          <w:rFonts w:ascii="Times New Roman" w:hAnsi="Times New Roman"/>
          <w:b/>
        </w:rPr>
      </w:pPr>
      <w:bookmarkStart w:id="0" w:name="_GoBack"/>
      <w:bookmarkEnd w:id="0"/>
    </w:p>
    <w:sectPr w:rsidR="00EF1336" w:rsidRPr="00506763" w:rsidSect="007753DD">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476" w:rsidRDefault="00DF7476" w:rsidP="00FB07D9">
      <w:pPr>
        <w:spacing w:before="0"/>
      </w:pPr>
      <w:r>
        <w:separator/>
      </w:r>
    </w:p>
  </w:endnote>
  <w:endnote w:type="continuationSeparator" w:id="0">
    <w:p w:rsidR="00DF7476" w:rsidRDefault="00DF747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476" w:rsidRDefault="00DF7476" w:rsidP="00FB07D9">
      <w:pPr>
        <w:spacing w:before="0"/>
      </w:pPr>
      <w:r>
        <w:separator/>
      </w:r>
    </w:p>
  </w:footnote>
  <w:footnote w:type="continuationSeparator" w:id="0">
    <w:p w:rsidR="00DF7476" w:rsidRDefault="00DF7476"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12"/>
  </w:num>
  <w:num w:numId="3">
    <w:abstractNumId w:val="0"/>
  </w:num>
  <w:num w:numId="4">
    <w:abstractNumId w:val="9"/>
  </w:num>
  <w:num w:numId="5">
    <w:abstractNumId w:val="8"/>
  </w:num>
  <w:num w:numId="6">
    <w:abstractNumId w:val="10"/>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847"/>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49E"/>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874"/>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9D4"/>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09E"/>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11C"/>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3CD9"/>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69D"/>
    <w:rsid w:val="002F1EEA"/>
    <w:rsid w:val="002F20C6"/>
    <w:rsid w:val="002F211D"/>
    <w:rsid w:val="002F2327"/>
    <w:rsid w:val="002F2E1E"/>
    <w:rsid w:val="002F2F9C"/>
    <w:rsid w:val="002F3098"/>
    <w:rsid w:val="002F376A"/>
    <w:rsid w:val="002F381B"/>
    <w:rsid w:val="002F3A3B"/>
    <w:rsid w:val="002F43F2"/>
    <w:rsid w:val="002F46E7"/>
    <w:rsid w:val="002F510B"/>
    <w:rsid w:val="002F6208"/>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366"/>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9E5"/>
    <w:rsid w:val="00367B64"/>
    <w:rsid w:val="00367B89"/>
    <w:rsid w:val="00367CD6"/>
    <w:rsid w:val="00367E4E"/>
    <w:rsid w:val="00370120"/>
    <w:rsid w:val="003714EB"/>
    <w:rsid w:val="00371551"/>
    <w:rsid w:val="00371D7B"/>
    <w:rsid w:val="00371F55"/>
    <w:rsid w:val="003724C6"/>
    <w:rsid w:val="00372807"/>
    <w:rsid w:val="00372B7C"/>
    <w:rsid w:val="00372C15"/>
    <w:rsid w:val="0037327E"/>
    <w:rsid w:val="003737FB"/>
    <w:rsid w:val="00373B6C"/>
    <w:rsid w:val="00373D4C"/>
    <w:rsid w:val="0037453A"/>
    <w:rsid w:val="00374789"/>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87930"/>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5C55"/>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3A"/>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4C"/>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0F6"/>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1FBB"/>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07C32"/>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A07"/>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3E84"/>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853"/>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39E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0470"/>
    <w:rsid w:val="0057101D"/>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767"/>
    <w:rsid w:val="005A6C73"/>
    <w:rsid w:val="005A6DF2"/>
    <w:rsid w:val="005A6DFD"/>
    <w:rsid w:val="005A70E7"/>
    <w:rsid w:val="005A7576"/>
    <w:rsid w:val="005A7AF1"/>
    <w:rsid w:val="005A7C74"/>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613"/>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B22"/>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0DC"/>
    <w:rsid w:val="00774281"/>
    <w:rsid w:val="00774383"/>
    <w:rsid w:val="0077439E"/>
    <w:rsid w:val="007743FA"/>
    <w:rsid w:val="00774580"/>
    <w:rsid w:val="00774757"/>
    <w:rsid w:val="007748E2"/>
    <w:rsid w:val="00774B56"/>
    <w:rsid w:val="00774DF7"/>
    <w:rsid w:val="00774E1F"/>
    <w:rsid w:val="00774ED9"/>
    <w:rsid w:val="007753DD"/>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2DD"/>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DB"/>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5B8"/>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8F9"/>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B7E60"/>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DA9"/>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2C41"/>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0B3"/>
    <w:rsid w:val="00AA453A"/>
    <w:rsid w:val="00AA479D"/>
    <w:rsid w:val="00AA4B9F"/>
    <w:rsid w:val="00AA4FC0"/>
    <w:rsid w:val="00AA517D"/>
    <w:rsid w:val="00AA5622"/>
    <w:rsid w:val="00AA5741"/>
    <w:rsid w:val="00AA5D6A"/>
    <w:rsid w:val="00AA67AE"/>
    <w:rsid w:val="00AA6E39"/>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675"/>
    <w:rsid w:val="00AC696B"/>
    <w:rsid w:val="00AC6E26"/>
    <w:rsid w:val="00AC7021"/>
    <w:rsid w:val="00AD018F"/>
    <w:rsid w:val="00AD04B5"/>
    <w:rsid w:val="00AD0683"/>
    <w:rsid w:val="00AD09B2"/>
    <w:rsid w:val="00AD0F79"/>
    <w:rsid w:val="00AD11C1"/>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189"/>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479"/>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7DA"/>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A50"/>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22"/>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360B"/>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2DF"/>
    <w:rsid w:val="00C85488"/>
    <w:rsid w:val="00C85B43"/>
    <w:rsid w:val="00C85EB4"/>
    <w:rsid w:val="00C863B7"/>
    <w:rsid w:val="00C867FE"/>
    <w:rsid w:val="00C86B7A"/>
    <w:rsid w:val="00C86CA5"/>
    <w:rsid w:val="00C871F2"/>
    <w:rsid w:val="00C87417"/>
    <w:rsid w:val="00C8767A"/>
    <w:rsid w:val="00C8785A"/>
    <w:rsid w:val="00C879B6"/>
    <w:rsid w:val="00C87B78"/>
    <w:rsid w:val="00C87EE3"/>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610"/>
    <w:rsid w:val="00CA794B"/>
    <w:rsid w:val="00CA7A43"/>
    <w:rsid w:val="00CA7F21"/>
    <w:rsid w:val="00CA7F4E"/>
    <w:rsid w:val="00CB01F9"/>
    <w:rsid w:val="00CB0674"/>
    <w:rsid w:val="00CB08D0"/>
    <w:rsid w:val="00CB0A0D"/>
    <w:rsid w:val="00CB0CBF"/>
    <w:rsid w:val="00CB191F"/>
    <w:rsid w:val="00CB1F1A"/>
    <w:rsid w:val="00CB21DF"/>
    <w:rsid w:val="00CB227E"/>
    <w:rsid w:val="00CB23A9"/>
    <w:rsid w:val="00CB23AD"/>
    <w:rsid w:val="00CB24E1"/>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E3"/>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78B"/>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AF7"/>
    <w:rsid w:val="00D20FF6"/>
    <w:rsid w:val="00D2139F"/>
    <w:rsid w:val="00D21EFC"/>
    <w:rsid w:val="00D227B5"/>
    <w:rsid w:val="00D22B91"/>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6D6A"/>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68A"/>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476"/>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178"/>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3C"/>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9A5"/>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C86"/>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1F91"/>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1BC"/>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4">
    <w:name w:val="Пункт-4"/>
    <w:basedOn w:val="a0"/>
    <w:autoRedefine/>
    <w:rsid w:val="001A2874"/>
    <w:pPr>
      <w:numPr>
        <w:ilvl w:val="3"/>
        <w:numId w:val="6"/>
      </w:numPr>
      <w:tabs>
        <w:tab w:val="left" w:pos="993"/>
      </w:tabs>
      <w:spacing w:before="0"/>
      <w:jc w:val="both"/>
    </w:pPr>
    <w:rPr>
      <w:rFonts w:ascii="Times New Roman" w:hAnsi="Times New Roman"/>
      <w:sz w:val="24"/>
      <w:lang w:val="x-none" w:eastAsia="x-none"/>
    </w:rPr>
  </w:style>
  <w:style w:type="paragraph" w:customStyle="1" w:styleId="-5">
    <w:name w:val="Пункт-5"/>
    <w:basedOn w:val="a0"/>
    <w:rsid w:val="001A2874"/>
    <w:pPr>
      <w:numPr>
        <w:ilvl w:val="4"/>
        <w:numId w:val="6"/>
      </w:numPr>
      <w:spacing w:before="0"/>
      <w:jc w:val="both"/>
    </w:pPr>
    <w:rPr>
      <w:rFonts w:ascii="Times New Roman" w:hAnsi="Times New Roman"/>
    </w:rPr>
  </w:style>
  <w:style w:type="paragraph" w:customStyle="1" w:styleId="-6">
    <w:name w:val="Пункт-6"/>
    <w:basedOn w:val="a0"/>
    <w:rsid w:val="001A2874"/>
    <w:pPr>
      <w:numPr>
        <w:ilvl w:val="5"/>
        <w:numId w:val="6"/>
      </w:numPr>
      <w:spacing w:before="0"/>
      <w:jc w:val="both"/>
    </w:pPr>
    <w:rPr>
      <w:rFonts w:ascii="Times New Roman" w:hAnsi="Times New Roman"/>
      <w:sz w:val="24"/>
    </w:rPr>
  </w:style>
  <w:style w:type="table" w:styleId="afd">
    <w:name w:val="Table Grid"/>
    <w:basedOn w:val="a2"/>
    <w:uiPriority w:val="59"/>
    <w:rsid w:val="002F620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776873">
      <w:bodyDiv w:val="1"/>
      <w:marLeft w:val="0"/>
      <w:marRight w:val="0"/>
      <w:marTop w:val="0"/>
      <w:marBottom w:val="0"/>
      <w:divBdr>
        <w:top w:val="none" w:sz="0" w:space="0" w:color="auto"/>
        <w:left w:val="none" w:sz="0" w:space="0" w:color="auto"/>
        <w:bottom w:val="none" w:sz="0" w:space="0" w:color="auto"/>
        <w:right w:val="none" w:sz="0" w:space="0" w:color="auto"/>
      </w:divBdr>
    </w:div>
    <w:div w:id="1542134240">
      <w:bodyDiv w:val="1"/>
      <w:marLeft w:val="0"/>
      <w:marRight w:val="0"/>
      <w:marTop w:val="0"/>
      <w:marBottom w:val="0"/>
      <w:divBdr>
        <w:top w:val="none" w:sz="0" w:space="0" w:color="auto"/>
        <w:left w:val="none" w:sz="0" w:space="0" w:color="auto"/>
        <w:bottom w:val="none" w:sz="0" w:space="0" w:color="auto"/>
        <w:right w:val="none" w:sz="0" w:space="0" w:color="auto"/>
      </w:divBdr>
    </w:div>
    <w:div w:id="1672947852">
      <w:bodyDiv w:val="1"/>
      <w:marLeft w:val="0"/>
      <w:marRight w:val="0"/>
      <w:marTop w:val="0"/>
      <w:marBottom w:val="0"/>
      <w:divBdr>
        <w:top w:val="none" w:sz="0" w:space="0" w:color="auto"/>
        <w:left w:val="none" w:sz="0" w:space="0" w:color="auto"/>
        <w:bottom w:val="none" w:sz="0" w:space="0" w:color="auto"/>
        <w:right w:val="none" w:sz="0" w:space="0" w:color="auto"/>
      </w:divBdr>
    </w:div>
    <w:div w:id="181517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ZiminaN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4A75C-1949-4501-8FA5-604830D8E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6</Pages>
  <Words>2793</Words>
  <Characters>15925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Зимина Надежда Владимировна</cp:lastModifiedBy>
  <cp:revision>59</cp:revision>
  <cp:lastPrinted>2015-12-28T12:36:00Z</cp:lastPrinted>
  <dcterms:created xsi:type="dcterms:W3CDTF">2015-12-10T12:04:00Z</dcterms:created>
  <dcterms:modified xsi:type="dcterms:W3CDTF">2015-12-28T12:39:00Z</dcterms:modified>
</cp:coreProperties>
</file>